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1B0" w:rsidRPr="00CB7DD9" w:rsidRDefault="000301B0" w:rsidP="000301B0">
      <w:pPr>
        <w:pStyle w:val="a6"/>
        <w:ind w:left="-709" w:firstLine="0"/>
        <w:rPr>
          <w:lang w:val="ru-RU"/>
        </w:rPr>
      </w:pPr>
      <w:r w:rsidRPr="00CB7DD9">
        <w:rPr>
          <w:lang w:val="ru-RU"/>
        </w:rPr>
        <w:t xml:space="preserve">Договор № </w:t>
      </w:r>
      <w:r>
        <w:rPr>
          <w:lang w:val="ru-RU"/>
        </w:rPr>
        <w:t>__________</w:t>
      </w:r>
    </w:p>
    <w:p w:rsidR="000301B0" w:rsidRPr="006520AA" w:rsidRDefault="000301B0" w:rsidP="000301B0">
      <w:pPr>
        <w:ind w:left="-709"/>
        <w:jc w:val="center"/>
        <w:rPr>
          <w:sz w:val="24"/>
          <w:szCs w:val="24"/>
        </w:rPr>
      </w:pPr>
      <w:r w:rsidRPr="006520AA">
        <w:rPr>
          <w:b/>
          <w:bCs/>
          <w:sz w:val="24"/>
          <w:szCs w:val="24"/>
        </w:rPr>
        <w:t>на размещение нестационарного торгового объекта</w:t>
      </w:r>
    </w:p>
    <w:p w:rsidR="000301B0" w:rsidRPr="006520AA" w:rsidRDefault="000301B0" w:rsidP="000301B0">
      <w:pPr>
        <w:ind w:left="-709"/>
        <w:jc w:val="center"/>
        <w:rPr>
          <w:b/>
          <w:bCs/>
          <w:sz w:val="24"/>
          <w:szCs w:val="24"/>
        </w:rPr>
      </w:pPr>
      <w:r w:rsidRPr="006520AA">
        <w:rPr>
          <w:b/>
          <w:bCs/>
          <w:sz w:val="24"/>
          <w:szCs w:val="24"/>
        </w:rPr>
        <w:t xml:space="preserve">по результатам аукциона на право заключения договора на размещение нестационарного торгового объекта </w:t>
      </w:r>
    </w:p>
    <w:p w:rsidR="000301B0" w:rsidRPr="006520AA" w:rsidRDefault="000301B0" w:rsidP="000301B0">
      <w:pPr>
        <w:ind w:left="-709" w:firstLine="567"/>
        <w:jc w:val="center"/>
        <w:rPr>
          <w:b/>
          <w:bCs/>
          <w:sz w:val="24"/>
          <w:szCs w:val="24"/>
        </w:rPr>
      </w:pPr>
    </w:p>
    <w:p w:rsidR="000301B0" w:rsidRPr="006520AA" w:rsidRDefault="000301B0" w:rsidP="000301B0">
      <w:pPr>
        <w:ind w:left="-709"/>
        <w:rPr>
          <w:sz w:val="24"/>
          <w:szCs w:val="24"/>
        </w:rPr>
      </w:pPr>
      <w:r w:rsidRPr="006520AA">
        <w:rPr>
          <w:sz w:val="24"/>
          <w:szCs w:val="24"/>
        </w:rPr>
        <w:t>г. Челябинск</w:t>
      </w:r>
      <w:r w:rsidRPr="006520AA">
        <w:rPr>
          <w:b/>
          <w:bCs/>
          <w:sz w:val="24"/>
          <w:szCs w:val="24"/>
        </w:rPr>
        <w:tab/>
      </w:r>
      <w:r w:rsidRPr="006520AA">
        <w:rPr>
          <w:b/>
          <w:bCs/>
          <w:sz w:val="24"/>
          <w:szCs w:val="24"/>
        </w:rPr>
        <w:tab/>
      </w:r>
      <w:r w:rsidRPr="006520AA">
        <w:rPr>
          <w:b/>
          <w:bCs/>
          <w:sz w:val="24"/>
          <w:szCs w:val="24"/>
        </w:rPr>
        <w:tab/>
      </w:r>
      <w:r w:rsidRPr="006520AA">
        <w:rPr>
          <w:b/>
          <w:bCs/>
          <w:sz w:val="24"/>
          <w:szCs w:val="24"/>
        </w:rPr>
        <w:tab/>
      </w:r>
      <w:r w:rsidRPr="006520AA">
        <w:rPr>
          <w:b/>
          <w:bCs/>
          <w:sz w:val="24"/>
          <w:szCs w:val="24"/>
        </w:rPr>
        <w:tab/>
      </w:r>
      <w:r w:rsidRPr="006520AA">
        <w:rPr>
          <w:b/>
          <w:bCs/>
          <w:sz w:val="24"/>
          <w:szCs w:val="24"/>
        </w:rPr>
        <w:tab/>
        <w:t xml:space="preserve">                                             «____</w:t>
      </w:r>
      <w:r w:rsidRPr="006520AA">
        <w:rPr>
          <w:sz w:val="24"/>
          <w:szCs w:val="24"/>
        </w:rPr>
        <w:t xml:space="preserve">» ________________  2021 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ind w:left="-709" w:firstLine="567"/>
        <w:jc w:val="both"/>
        <w:rPr>
          <w:b/>
          <w:bCs/>
          <w:sz w:val="24"/>
          <w:szCs w:val="24"/>
        </w:rPr>
      </w:pPr>
      <w:proofErr w:type="gramStart"/>
      <w:r w:rsidRPr="006520AA">
        <w:rPr>
          <w:b/>
          <w:bCs/>
          <w:sz w:val="24"/>
          <w:szCs w:val="24"/>
        </w:rPr>
        <w:t>Муниципальное казенное учреждение</w:t>
      </w:r>
      <w:r w:rsidRPr="006520AA">
        <w:rPr>
          <w:b/>
          <w:bCs/>
          <w:color w:val="FF0000"/>
          <w:sz w:val="24"/>
          <w:szCs w:val="24"/>
        </w:rPr>
        <w:t xml:space="preserve"> </w:t>
      </w:r>
      <w:r w:rsidRPr="006520AA">
        <w:rPr>
          <w:b/>
          <w:bCs/>
          <w:sz w:val="24"/>
          <w:szCs w:val="24"/>
        </w:rPr>
        <w:t xml:space="preserve">«Городская среда», </w:t>
      </w:r>
      <w:r w:rsidRPr="006520AA">
        <w:rPr>
          <w:sz w:val="24"/>
          <w:szCs w:val="24"/>
        </w:rPr>
        <w:t>в лице директора Воеводина Василия Анатольевича,</w:t>
      </w:r>
      <w:r w:rsidRPr="006520AA">
        <w:rPr>
          <w:b/>
          <w:sz w:val="24"/>
          <w:szCs w:val="24"/>
        </w:rPr>
        <w:t xml:space="preserve"> </w:t>
      </w:r>
      <w:r w:rsidRPr="006520AA">
        <w:rPr>
          <w:sz w:val="24"/>
          <w:szCs w:val="24"/>
        </w:rPr>
        <w:t xml:space="preserve">действующего на основании Устава, (в дальнейшем именуемое –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) с одной стороны, </w:t>
      </w:r>
      <w:proofErr w:type="spellStart"/>
      <w:r w:rsidRPr="006520AA">
        <w:rPr>
          <w:sz w:val="24"/>
          <w:szCs w:val="24"/>
        </w:rPr>
        <w:t>и</w:t>
      </w:r>
      <w:r w:rsidRPr="006520AA">
        <w:rPr>
          <w:b/>
          <w:bCs/>
          <w:sz w:val="24"/>
          <w:szCs w:val="24"/>
        </w:rPr>
        <w:t>_______________________________</w:t>
      </w:r>
      <w:proofErr w:type="spellEnd"/>
      <w:r w:rsidRPr="006520AA">
        <w:rPr>
          <w:sz w:val="24"/>
          <w:szCs w:val="24"/>
        </w:rPr>
        <w:t>, действующего от своего лица,</w:t>
      </w:r>
      <w:r w:rsidRPr="006520AA">
        <w:rPr>
          <w:b/>
          <w:bCs/>
          <w:sz w:val="24"/>
          <w:szCs w:val="24"/>
          <w:lang w:eastAsia="ru-RU"/>
        </w:rPr>
        <w:t xml:space="preserve"> </w:t>
      </w:r>
      <w:r w:rsidRPr="006520AA">
        <w:rPr>
          <w:bCs/>
          <w:sz w:val="24"/>
          <w:szCs w:val="24"/>
          <w:lang w:eastAsia="ru-RU"/>
        </w:rPr>
        <w:t xml:space="preserve">(в дальнейшем именуемый – </w:t>
      </w:r>
      <w:r w:rsidRPr="006520AA">
        <w:rPr>
          <w:b/>
          <w:bCs/>
          <w:sz w:val="24"/>
          <w:szCs w:val="24"/>
          <w:lang w:eastAsia="ru-RU"/>
        </w:rPr>
        <w:t xml:space="preserve">Пользователь) </w:t>
      </w:r>
      <w:r w:rsidRPr="006520AA">
        <w:rPr>
          <w:sz w:val="24"/>
          <w:szCs w:val="24"/>
        </w:rPr>
        <w:t>с другой стороны, в дальнейшем совместно именуемые – Стороны, заключили настоящий Договор (далее – Договор) о нижеследующем:</w:t>
      </w:r>
      <w:proofErr w:type="gramEnd"/>
    </w:p>
    <w:p w:rsidR="000301B0" w:rsidRPr="006520AA" w:rsidRDefault="000301B0" w:rsidP="000301B0">
      <w:pPr>
        <w:pStyle w:val="6"/>
        <w:tabs>
          <w:tab w:val="clear" w:pos="3414"/>
          <w:tab w:val="left" w:pos="1418"/>
          <w:tab w:val="left" w:pos="3119"/>
          <w:tab w:val="left" w:pos="3544"/>
          <w:tab w:val="left" w:pos="3828"/>
          <w:tab w:val="left" w:pos="5103"/>
          <w:tab w:val="left" w:pos="6237"/>
        </w:tabs>
        <w:ind w:left="11" w:firstLine="0"/>
        <w:rPr>
          <w:sz w:val="24"/>
          <w:szCs w:val="24"/>
        </w:rPr>
      </w:pPr>
      <w:r w:rsidRPr="006520AA">
        <w:rPr>
          <w:sz w:val="24"/>
          <w:szCs w:val="24"/>
          <w:lang w:val="en-US"/>
        </w:rPr>
        <w:t>I</w:t>
      </w:r>
      <w:r w:rsidRPr="006520AA">
        <w:rPr>
          <w:sz w:val="24"/>
          <w:szCs w:val="24"/>
        </w:rPr>
        <w:t>. Предмет Договора</w:t>
      </w:r>
    </w:p>
    <w:p w:rsidR="000301B0" w:rsidRPr="006520AA" w:rsidRDefault="000301B0" w:rsidP="000301B0">
      <w:pPr>
        <w:rPr>
          <w:sz w:val="24"/>
          <w:szCs w:val="24"/>
        </w:rPr>
      </w:pPr>
    </w:p>
    <w:p w:rsidR="000301B0" w:rsidRPr="006520AA" w:rsidRDefault="000301B0" w:rsidP="000301B0">
      <w:pPr>
        <w:suppressAutoHyphens w:val="0"/>
        <w:autoSpaceDN w:val="0"/>
        <w:adjustRightInd w:val="0"/>
        <w:ind w:left="-709" w:firstLine="709"/>
        <w:jc w:val="both"/>
        <w:rPr>
          <w:b/>
          <w:bCs/>
          <w:sz w:val="24"/>
          <w:szCs w:val="24"/>
          <w:lang w:eastAsia="ru-RU"/>
        </w:rPr>
      </w:pPr>
      <w:r w:rsidRPr="006520AA">
        <w:rPr>
          <w:sz w:val="24"/>
          <w:szCs w:val="24"/>
        </w:rPr>
        <w:t xml:space="preserve">1.1. </w:t>
      </w:r>
      <w:proofErr w:type="gramStart"/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предоставляет </w:t>
      </w:r>
      <w:r w:rsidRPr="006520AA">
        <w:rPr>
          <w:b/>
          <w:sz w:val="24"/>
          <w:szCs w:val="24"/>
        </w:rPr>
        <w:t>Пользователю</w:t>
      </w:r>
      <w:r w:rsidRPr="006520AA">
        <w:rPr>
          <w:sz w:val="24"/>
          <w:szCs w:val="24"/>
        </w:rPr>
        <w:t xml:space="preserve"> за плату право на размещение нестационарного торгового объекта (далее – НТО) по адресу: </w:t>
      </w:r>
      <w:r w:rsidRPr="006520AA">
        <w:rPr>
          <w:b/>
          <w:sz w:val="24"/>
          <w:szCs w:val="24"/>
        </w:rPr>
        <w:t xml:space="preserve">г. Челябинск, </w:t>
      </w:r>
      <w:r>
        <w:rPr>
          <w:b/>
          <w:sz w:val="24"/>
          <w:szCs w:val="24"/>
        </w:rPr>
        <w:t>Калининский</w:t>
      </w:r>
      <w:r w:rsidRPr="006520AA">
        <w:rPr>
          <w:b/>
          <w:sz w:val="24"/>
          <w:szCs w:val="24"/>
        </w:rPr>
        <w:t xml:space="preserve"> район, </w:t>
      </w:r>
      <w:r>
        <w:rPr>
          <w:b/>
          <w:sz w:val="24"/>
          <w:szCs w:val="24"/>
        </w:rPr>
        <w:br/>
      </w:r>
      <w:r>
        <w:rPr>
          <w:b/>
          <w:bCs/>
          <w:sz w:val="24"/>
          <w:szCs w:val="24"/>
        </w:rPr>
        <w:t>ул. Ворошилова, 57, ост.</w:t>
      </w:r>
      <w:proofErr w:type="gramEnd"/>
      <w:r>
        <w:rPr>
          <w:b/>
          <w:bCs/>
          <w:sz w:val="24"/>
          <w:szCs w:val="24"/>
        </w:rPr>
        <w:t xml:space="preserve"> «Улица Ворошилова»</w:t>
      </w:r>
      <w:r w:rsidRPr="006520AA">
        <w:rPr>
          <w:b/>
          <w:bCs/>
          <w:sz w:val="24"/>
          <w:szCs w:val="24"/>
        </w:rPr>
        <w:t xml:space="preserve"> </w:t>
      </w:r>
      <w:r w:rsidRPr="006520AA">
        <w:rPr>
          <w:sz w:val="24"/>
          <w:szCs w:val="24"/>
        </w:rPr>
        <w:t xml:space="preserve">согласно </w:t>
      </w:r>
      <w:r w:rsidRPr="006520AA">
        <w:rPr>
          <w:bCs/>
          <w:sz w:val="24"/>
          <w:szCs w:val="24"/>
          <w:lang w:eastAsia="ru-RU"/>
        </w:rPr>
        <w:t xml:space="preserve">ситуационному плану (М 1:500) места размещения НТО </w:t>
      </w:r>
      <w:r w:rsidRPr="006520AA">
        <w:rPr>
          <w:sz w:val="24"/>
          <w:szCs w:val="24"/>
        </w:rPr>
        <w:t xml:space="preserve">(приложение 1), на основании которого данное место размещения НТО включено в Схему, являющемуся неотъемлемой частью Договора (далее – место размещения НТО), при условии соблюдения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следующих требований:</w:t>
      </w:r>
    </w:p>
    <w:p w:rsidR="000301B0" w:rsidRPr="006520AA" w:rsidRDefault="000301B0" w:rsidP="000301B0">
      <w:pPr>
        <w:widowControl w:val="0"/>
        <w:autoSpaceDN w:val="0"/>
        <w:ind w:left="-709" w:firstLine="708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тип и специализация (при наличии) НТО: </w:t>
      </w:r>
      <w:r w:rsidRPr="000301B0">
        <w:rPr>
          <w:b/>
          <w:sz w:val="24"/>
          <w:szCs w:val="24"/>
        </w:rPr>
        <w:t>торгово-остановочный  комплекс</w:t>
      </w:r>
      <w:r w:rsidRPr="00C21C5D">
        <w:rPr>
          <w:b/>
          <w:sz w:val="24"/>
          <w:szCs w:val="24"/>
        </w:rPr>
        <w:t>;</w:t>
      </w:r>
    </w:p>
    <w:p w:rsidR="000301B0" w:rsidRPr="006520AA" w:rsidRDefault="000301B0" w:rsidP="000301B0">
      <w:pPr>
        <w:pStyle w:val="23"/>
        <w:spacing w:after="0" w:line="240" w:lineRule="auto"/>
        <w:ind w:left="-709" w:firstLine="708"/>
        <w:jc w:val="both"/>
        <w:rPr>
          <w:b/>
          <w:bCs/>
          <w:sz w:val="24"/>
          <w:szCs w:val="24"/>
        </w:rPr>
      </w:pPr>
      <w:r w:rsidRPr="006520AA">
        <w:rPr>
          <w:sz w:val="24"/>
          <w:szCs w:val="24"/>
        </w:rPr>
        <w:t>предельная площадь НТО</w:t>
      </w:r>
      <w:r w:rsidRPr="006520AA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>50,0</w:t>
      </w:r>
      <w:r w:rsidRPr="006520AA">
        <w:rPr>
          <w:b/>
          <w:sz w:val="24"/>
          <w:szCs w:val="24"/>
        </w:rPr>
        <w:t xml:space="preserve"> </w:t>
      </w:r>
      <w:r w:rsidRPr="006520AA">
        <w:rPr>
          <w:bCs/>
          <w:sz w:val="24"/>
          <w:szCs w:val="24"/>
        </w:rPr>
        <w:t xml:space="preserve">кв. м; </w:t>
      </w:r>
    </w:p>
    <w:p w:rsidR="000301B0" w:rsidRPr="006520AA" w:rsidRDefault="000301B0" w:rsidP="000301B0">
      <w:pPr>
        <w:pStyle w:val="23"/>
        <w:spacing w:after="0" w:line="240" w:lineRule="auto"/>
        <w:ind w:left="-709" w:firstLine="708"/>
        <w:jc w:val="both"/>
        <w:rPr>
          <w:bCs/>
          <w:sz w:val="24"/>
          <w:szCs w:val="24"/>
        </w:rPr>
      </w:pPr>
      <w:r w:rsidRPr="006520AA">
        <w:rPr>
          <w:bCs/>
          <w:sz w:val="24"/>
          <w:szCs w:val="24"/>
        </w:rPr>
        <w:t>ТЭП (типовой эскизный проект) НТО № ___________ (далее ТЭП),</w:t>
      </w:r>
    </w:p>
    <w:p w:rsidR="000301B0" w:rsidRPr="006520AA" w:rsidRDefault="000301B0" w:rsidP="000301B0">
      <w:pPr>
        <w:pStyle w:val="23"/>
        <w:spacing w:after="0" w:line="240" w:lineRule="auto"/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1.2. Место размещения НТО определено в соответствии со строкой № </w:t>
      </w:r>
      <w:r>
        <w:rPr>
          <w:sz w:val="24"/>
          <w:szCs w:val="24"/>
        </w:rPr>
        <w:t>___</w:t>
      </w:r>
      <w:r w:rsidRPr="006520AA">
        <w:rPr>
          <w:sz w:val="24"/>
          <w:szCs w:val="24"/>
        </w:rPr>
        <w:t xml:space="preserve"> раздела </w:t>
      </w:r>
      <w:r w:rsidRPr="00F511D0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Калининский</w:t>
      </w:r>
      <w:r w:rsidRPr="006520AA">
        <w:rPr>
          <w:b/>
          <w:sz w:val="24"/>
          <w:szCs w:val="24"/>
        </w:rPr>
        <w:t xml:space="preserve"> район</w:t>
      </w:r>
      <w:r w:rsidRPr="006520AA">
        <w:rPr>
          <w:sz w:val="24"/>
          <w:szCs w:val="24"/>
        </w:rPr>
        <w:t>» в Схеме размещения нестационарных торговых объектов на территории города Челябинска, утвержденной постановлением Администрации города Челябинска от 06.09.202</w:t>
      </w:r>
      <w:r>
        <w:rPr>
          <w:sz w:val="24"/>
          <w:szCs w:val="24"/>
        </w:rPr>
        <w:t>1</w:t>
      </w:r>
      <w:r w:rsidRPr="006520AA">
        <w:rPr>
          <w:sz w:val="24"/>
          <w:szCs w:val="24"/>
        </w:rPr>
        <w:t xml:space="preserve"> г. № 289-п.</w:t>
      </w:r>
    </w:p>
    <w:p w:rsidR="000301B0" w:rsidRPr="006520AA" w:rsidRDefault="000301B0" w:rsidP="000301B0">
      <w:pPr>
        <w:suppressAutoHyphens w:val="0"/>
        <w:autoSpaceDN w:val="0"/>
        <w:adjustRightInd w:val="0"/>
        <w:ind w:left="-709" w:firstLine="567"/>
        <w:jc w:val="both"/>
        <w:rPr>
          <w:sz w:val="24"/>
          <w:szCs w:val="24"/>
          <w:lang w:eastAsia="ru-RU"/>
        </w:rPr>
      </w:pPr>
      <w:r w:rsidRPr="006520AA">
        <w:rPr>
          <w:bCs/>
          <w:sz w:val="24"/>
          <w:szCs w:val="24"/>
        </w:rPr>
        <w:t>1.3. Настоящий Договор заключен на основании</w:t>
      </w:r>
      <w:r w:rsidRPr="006520AA">
        <w:rPr>
          <w:b/>
          <w:bCs/>
          <w:sz w:val="24"/>
          <w:szCs w:val="24"/>
        </w:rPr>
        <w:t xml:space="preserve"> </w:t>
      </w:r>
      <w:r w:rsidRPr="006520AA">
        <w:rPr>
          <w:bCs/>
          <w:sz w:val="24"/>
          <w:szCs w:val="24"/>
        </w:rPr>
        <w:t>протокола</w:t>
      </w:r>
      <w:r w:rsidRPr="006520AA">
        <w:rPr>
          <w:b/>
          <w:bCs/>
          <w:sz w:val="24"/>
          <w:szCs w:val="24"/>
        </w:rPr>
        <w:t xml:space="preserve"> </w:t>
      </w:r>
      <w:r w:rsidRPr="006520AA">
        <w:rPr>
          <w:sz w:val="24"/>
          <w:szCs w:val="24"/>
        </w:rPr>
        <w:t>о результатах аукциона на право заключения договора</w:t>
      </w:r>
      <w:r w:rsidRPr="006520AA">
        <w:rPr>
          <w:b/>
          <w:bCs/>
          <w:sz w:val="24"/>
          <w:szCs w:val="24"/>
        </w:rPr>
        <w:t xml:space="preserve"> </w:t>
      </w:r>
      <w:r w:rsidRPr="006520AA">
        <w:rPr>
          <w:bCs/>
          <w:sz w:val="24"/>
          <w:szCs w:val="24"/>
        </w:rPr>
        <w:t>на размещение НТО (протокола рассмотрения заявок на участие в аукционе) от «___»______ 20____ № _________________.</w:t>
      </w:r>
    </w:p>
    <w:p w:rsidR="000301B0" w:rsidRPr="006520AA" w:rsidRDefault="000301B0" w:rsidP="000301B0">
      <w:pPr>
        <w:tabs>
          <w:tab w:val="left" w:pos="0"/>
        </w:tabs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1.4. Срок действия Договора: с «___» _____ 20___ по «___»____ 20___.</w:t>
      </w:r>
    </w:p>
    <w:p w:rsidR="000301B0" w:rsidRDefault="000301B0" w:rsidP="000301B0">
      <w:pPr>
        <w:pStyle w:val="6"/>
        <w:tabs>
          <w:tab w:val="clear" w:pos="3414"/>
          <w:tab w:val="left" w:pos="2410"/>
          <w:tab w:val="left" w:pos="2835"/>
        </w:tabs>
        <w:ind w:left="-709" w:firstLine="0"/>
        <w:jc w:val="left"/>
        <w:rPr>
          <w:sz w:val="24"/>
          <w:szCs w:val="24"/>
        </w:rPr>
      </w:pPr>
    </w:p>
    <w:p w:rsidR="000301B0" w:rsidRPr="006520AA" w:rsidRDefault="000301B0" w:rsidP="000301B0">
      <w:pPr>
        <w:pStyle w:val="6"/>
        <w:tabs>
          <w:tab w:val="clear" w:pos="3414"/>
          <w:tab w:val="left" w:pos="2410"/>
          <w:tab w:val="left" w:pos="2835"/>
        </w:tabs>
        <w:ind w:left="-709" w:firstLine="0"/>
        <w:rPr>
          <w:sz w:val="24"/>
          <w:szCs w:val="24"/>
        </w:rPr>
      </w:pPr>
      <w:r w:rsidRPr="006520AA">
        <w:rPr>
          <w:sz w:val="24"/>
          <w:szCs w:val="24"/>
          <w:lang w:val="en-US"/>
        </w:rPr>
        <w:t>II</w:t>
      </w:r>
      <w:r w:rsidRPr="006520AA">
        <w:rPr>
          <w:sz w:val="24"/>
          <w:szCs w:val="24"/>
        </w:rPr>
        <w:t>. Платежи и расчеты по Договору</w:t>
      </w:r>
    </w:p>
    <w:p w:rsidR="000301B0" w:rsidRPr="006520AA" w:rsidRDefault="000301B0" w:rsidP="000301B0">
      <w:pPr>
        <w:rPr>
          <w:sz w:val="24"/>
          <w:szCs w:val="24"/>
        </w:rPr>
      </w:pPr>
    </w:p>
    <w:p w:rsidR="000301B0" w:rsidRPr="006520AA" w:rsidRDefault="000301B0" w:rsidP="000301B0">
      <w:pPr>
        <w:pStyle w:val="ConsPlusNonformat"/>
        <w:ind w:left="-709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520AA">
        <w:rPr>
          <w:rFonts w:ascii="Times New Roman" w:hAnsi="Times New Roman" w:cs="Times New Roman"/>
          <w:sz w:val="24"/>
          <w:szCs w:val="24"/>
        </w:rPr>
        <w:t>2.1. Цена права заключить Договор в соответствии с протоколом о результатах аукциона (протокол рассмотрения заявок на участие в аукционе) на право заключения договора на размещение НТО от «_____»________20__ №______ составляет</w:t>
      </w:r>
      <w:proofErr w:type="gramStart"/>
      <w:r w:rsidRPr="006520AA">
        <w:rPr>
          <w:rFonts w:ascii="Times New Roman" w:hAnsi="Times New Roman" w:cs="Times New Roman"/>
          <w:sz w:val="24"/>
          <w:szCs w:val="24"/>
        </w:rPr>
        <w:t xml:space="preserve"> ________ (_____________________________)  </w:t>
      </w:r>
      <w:proofErr w:type="gramEnd"/>
      <w:r w:rsidRPr="006520AA">
        <w:rPr>
          <w:rFonts w:ascii="Times New Roman" w:hAnsi="Times New Roman" w:cs="Times New Roman"/>
          <w:sz w:val="24"/>
          <w:szCs w:val="24"/>
        </w:rPr>
        <w:t>рублей_____ копеек.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sz w:val="24"/>
          <w:szCs w:val="24"/>
        </w:rPr>
        <w:t>Оплата цены права заключения Договор</w:t>
      </w:r>
      <w:r>
        <w:rPr>
          <w:sz w:val="24"/>
          <w:szCs w:val="24"/>
        </w:rPr>
        <w:t>а</w:t>
      </w:r>
      <w:r w:rsidRPr="006520AA">
        <w:rPr>
          <w:sz w:val="24"/>
          <w:szCs w:val="24"/>
        </w:rPr>
        <w:t xml:space="preserve"> в размере</w:t>
      </w:r>
      <w:proofErr w:type="gramStart"/>
      <w:r w:rsidRPr="006520AA">
        <w:rPr>
          <w:sz w:val="24"/>
          <w:szCs w:val="24"/>
        </w:rPr>
        <w:t xml:space="preserve"> __________ (_________________________) </w:t>
      </w:r>
      <w:proofErr w:type="gramEnd"/>
      <w:r w:rsidRPr="006520AA">
        <w:rPr>
          <w:sz w:val="24"/>
          <w:szCs w:val="24"/>
        </w:rPr>
        <w:t xml:space="preserve">рублей_____ копеек, с учетом задатка в размере __________ (_________________) рублей, внесенного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для участия в аукционе, осуществляется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в течение 5 (пяти) дней с момента заключения Договора по реквизитам, </w:t>
      </w:r>
      <w:proofErr w:type="gramStart"/>
      <w:r w:rsidRPr="006520AA">
        <w:rPr>
          <w:sz w:val="24"/>
          <w:szCs w:val="24"/>
        </w:rPr>
        <w:t>указанным в разделе Х настоящего Договора, с назначением платежа:</w:t>
      </w:r>
      <w:proofErr w:type="gramEnd"/>
      <w:r w:rsidRPr="006520AA">
        <w:rPr>
          <w:sz w:val="24"/>
          <w:szCs w:val="24"/>
        </w:rPr>
        <w:t xml:space="preserve"> «Оплата права заключить договор».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sz w:val="24"/>
          <w:szCs w:val="24"/>
          <w:shd w:val="clear" w:color="auto" w:fill="FEFEFE"/>
        </w:rPr>
        <w:t>В случае</w:t>
      </w:r>
      <w:proofErr w:type="gramStart"/>
      <w:r w:rsidRPr="006520AA">
        <w:rPr>
          <w:sz w:val="24"/>
          <w:szCs w:val="24"/>
          <w:shd w:val="clear" w:color="auto" w:fill="FEFEFE"/>
        </w:rPr>
        <w:t>,</w:t>
      </w:r>
      <w:proofErr w:type="gramEnd"/>
      <w:r w:rsidRPr="006520AA">
        <w:rPr>
          <w:sz w:val="24"/>
          <w:szCs w:val="24"/>
          <w:shd w:val="clear" w:color="auto" w:fill="FEFEFE"/>
        </w:rPr>
        <w:t xml:space="preserve"> если цена права заключения Договора меньше задатка, то разница между задатком и ценой возвращается </w:t>
      </w:r>
      <w:r w:rsidRPr="006520AA">
        <w:rPr>
          <w:b/>
          <w:sz w:val="24"/>
          <w:szCs w:val="24"/>
          <w:shd w:val="clear" w:color="auto" w:fill="FEFEFE"/>
        </w:rPr>
        <w:t>Пользователю</w:t>
      </w:r>
      <w:r w:rsidRPr="006520AA">
        <w:rPr>
          <w:sz w:val="24"/>
          <w:szCs w:val="24"/>
          <w:shd w:val="clear" w:color="auto" w:fill="FEFEFE"/>
        </w:rPr>
        <w:t xml:space="preserve"> либо засчитывается в счет будущих платежей по настоящему договору (по согласованию сторон).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sz w:val="24"/>
          <w:szCs w:val="24"/>
        </w:rPr>
        <w:t>2.2. Ежегодный размер платы за размещение НТО рассчитывается из предельной площади НТО и устанавливается в размере</w:t>
      </w:r>
      <w:r w:rsidRPr="006520AA">
        <w:rPr>
          <w:b/>
          <w:sz w:val="24"/>
          <w:szCs w:val="24"/>
        </w:rPr>
        <w:t xml:space="preserve"> </w:t>
      </w:r>
      <w:r w:rsidR="009B4062">
        <w:rPr>
          <w:b/>
          <w:sz w:val="24"/>
          <w:szCs w:val="24"/>
        </w:rPr>
        <w:t>52 227</w:t>
      </w:r>
      <w:r w:rsidRPr="006520AA">
        <w:rPr>
          <w:b/>
          <w:sz w:val="24"/>
          <w:szCs w:val="24"/>
        </w:rPr>
        <w:t xml:space="preserve"> (</w:t>
      </w:r>
      <w:r w:rsidR="009B4062">
        <w:rPr>
          <w:b/>
          <w:sz w:val="24"/>
          <w:szCs w:val="24"/>
        </w:rPr>
        <w:t>Пятьдесят две тысячи двести двадцать семь</w:t>
      </w:r>
      <w:r w:rsidRPr="006520AA">
        <w:rPr>
          <w:b/>
          <w:sz w:val="24"/>
          <w:szCs w:val="24"/>
        </w:rPr>
        <w:t>) руб. 00 коп.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sz w:val="24"/>
          <w:szCs w:val="24"/>
        </w:rPr>
        <w:t xml:space="preserve">2.3. За предоставленное право на размещение НТО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обязан внести плату в соответствии с графиком, указанным в расчете к настоящему Договору.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b/>
          <w:sz w:val="24"/>
          <w:szCs w:val="24"/>
        </w:rPr>
        <w:t>Плата в полном объеме вносится не позднее 15 дней со дня заключения Договора</w:t>
      </w:r>
      <w:r w:rsidRPr="006520AA">
        <w:rPr>
          <w:sz w:val="24"/>
          <w:szCs w:val="24"/>
        </w:rPr>
        <w:t>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sz w:val="24"/>
          <w:szCs w:val="24"/>
        </w:rPr>
        <w:lastRenderedPageBreak/>
        <w:t xml:space="preserve">24. </w:t>
      </w:r>
      <w:r w:rsidRPr="006520AA">
        <w:rPr>
          <w:color w:val="000000"/>
          <w:sz w:val="24"/>
          <w:szCs w:val="24"/>
        </w:rPr>
        <w:t xml:space="preserve">Плата по Договору вносится </w:t>
      </w:r>
      <w:r w:rsidRPr="006520AA">
        <w:rPr>
          <w:b/>
          <w:color w:val="000000"/>
          <w:sz w:val="24"/>
          <w:szCs w:val="24"/>
        </w:rPr>
        <w:t>Пользователем</w:t>
      </w:r>
      <w:r w:rsidRPr="006520AA">
        <w:rPr>
          <w:color w:val="000000"/>
          <w:sz w:val="24"/>
          <w:szCs w:val="24"/>
        </w:rPr>
        <w:t xml:space="preserve"> отдельным платежным документом с указанием реквизитов Договора, назначения платежа, путем перечисления денежных средств на счет </w:t>
      </w:r>
      <w:r w:rsidRPr="006520AA">
        <w:rPr>
          <w:b/>
          <w:color w:val="000000"/>
          <w:sz w:val="24"/>
          <w:szCs w:val="24"/>
        </w:rPr>
        <w:t>Учреждения</w:t>
      </w:r>
      <w:r w:rsidRPr="006520AA">
        <w:rPr>
          <w:color w:val="000000"/>
          <w:sz w:val="24"/>
          <w:szCs w:val="24"/>
        </w:rPr>
        <w:t>, указанный в расчете платы по Договору, являющемся</w:t>
      </w:r>
      <w:r w:rsidRPr="006520AA">
        <w:rPr>
          <w:sz w:val="24"/>
          <w:szCs w:val="24"/>
        </w:rPr>
        <w:t xml:space="preserve"> неотъемлемой частью Договора (приложение 2). 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sz w:val="24"/>
          <w:szCs w:val="24"/>
        </w:rPr>
        <w:t xml:space="preserve">2.5. Датой оплаты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платежей, указанных в настоящем разделе, считается дата поступления денежных средств на счет </w:t>
      </w:r>
      <w:r w:rsidRPr="006520AA">
        <w:rPr>
          <w:b/>
          <w:sz w:val="24"/>
          <w:szCs w:val="24"/>
        </w:rPr>
        <w:t>Учреждения</w:t>
      </w:r>
      <w:r w:rsidRPr="006520AA">
        <w:rPr>
          <w:sz w:val="24"/>
          <w:szCs w:val="24"/>
        </w:rPr>
        <w:t>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sz w:val="24"/>
          <w:szCs w:val="24"/>
        </w:rPr>
        <w:t>В случае</w:t>
      </w:r>
      <w:proofErr w:type="gramStart"/>
      <w:r w:rsidRPr="006520AA">
        <w:rPr>
          <w:sz w:val="24"/>
          <w:szCs w:val="24"/>
        </w:rPr>
        <w:t>,</w:t>
      </w:r>
      <w:proofErr w:type="gramEnd"/>
      <w:r w:rsidRPr="006520AA">
        <w:rPr>
          <w:sz w:val="24"/>
          <w:szCs w:val="24"/>
        </w:rPr>
        <w:t xml:space="preserve"> если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перечислил плату по ненадлежащим реквизитам, он считается не исполнившим обязательства по внесению платы по Договору и несет предусмотренную Договором ответственность.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sz w:val="24"/>
          <w:szCs w:val="24"/>
        </w:rPr>
        <w:t xml:space="preserve">При невнесении платы в срок, установленный настоящим разделом,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считается допустившим просрочку исполнения обязанности по внесению платы, что влечет установленную Договором ответственность и является основанием для одностороннего отказа </w:t>
      </w:r>
      <w:r w:rsidRPr="006520AA">
        <w:rPr>
          <w:b/>
          <w:sz w:val="24"/>
          <w:szCs w:val="24"/>
        </w:rPr>
        <w:t>Учреждения</w:t>
      </w:r>
      <w:r w:rsidRPr="006520AA">
        <w:rPr>
          <w:sz w:val="24"/>
          <w:szCs w:val="24"/>
        </w:rPr>
        <w:t xml:space="preserve"> от Договора в порядке, предусмотренном разделом </w:t>
      </w:r>
      <w:r w:rsidRPr="006520AA">
        <w:rPr>
          <w:sz w:val="24"/>
          <w:szCs w:val="24"/>
          <w:lang w:val="en-US"/>
        </w:rPr>
        <w:t>VII</w:t>
      </w:r>
      <w:r w:rsidRPr="006520AA">
        <w:rPr>
          <w:sz w:val="24"/>
          <w:szCs w:val="24"/>
        </w:rPr>
        <w:t xml:space="preserve"> Договора.</w:t>
      </w:r>
    </w:p>
    <w:p w:rsidR="000301B0" w:rsidRPr="006520AA" w:rsidRDefault="000301B0" w:rsidP="000301B0">
      <w:pPr>
        <w:shd w:val="clear" w:color="auto" w:fill="FFFFFF"/>
        <w:ind w:left="-709" w:firstLine="567"/>
        <w:jc w:val="both"/>
        <w:rPr>
          <w:color w:val="000000"/>
          <w:sz w:val="24"/>
          <w:szCs w:val="24"/>
        </w:rPr>
      </w:pPr>
      <w:r w:rsidRPr="006520AA">
        <w:rPr>
          <w:color w:val="000000"/>
          <w:sz w:val="24"/>
          <w:szCs w:val="24"/>
        </w:rPr>
        <w:t xml:space="preserve">2.6. В случае возникновения переплаты (вне зависимости от оснований возникновения) в период действия Договора указанная переплата </w:t>
      </w:r>
      <w:r w:rsidRPr="006520AA">
        <w:rPr>
          <w:b/>
          <w:color w:val="000000"/>
          <w:sz w:val="24"/>
          <w:szCs w:val="24"/>
        </w:rPr>
        <w:t>Пользователю</w:t>
      </w:r>
      <w:r w:rsidRPr="006520AA">
        <w:rPr>
          <w:color w:val="000000"/>
          <w:sz w:val="24"/>
          <w:szCs w:val="24"/>
        </w:rPr>
        <w:t xml:space="preserve"> не возвращается, а подлежит зачислению в счет будущих платежных периодов по Договору.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</w:p>
    <w:p w:rsidR="000301B0" w:rsidRPr="006520AA" w:rsidRDefault="000301B0" w:rsidP="000301B0">
      <w:pPr>
        <w:tabs>
          <w:tab w:val="left" w:pos="567"/>
        </w:tabs>
        <w:ind w:left="-709"/>
        <w:jc w:val="center"/>
        <w:rPr>
          <w:b/>
          <w:bCs/>
          <w:sz w:val="24"/>
          <w:szCs w:val="24"/>
        </w:rPr>
      </w:pPr>
      <w:r w:rsidRPr="006520AA">
        <w:rPr>
          <w:b/>
          <w:bCs/>
          <w:sz w:val="24"/>
          <w:szCs w:val="24"/>
          <w:lang w:val="en-US"/>
        </w:rPr>
        <w:t>III</w:t>
      </w:r>
      <w:r w:rsidRPr="006520AA">
        <w:rPr>
          <w:b/>
          <w:bCs/>
          <w:sz w:val="24"/>
          <w:szCs w:val="24"/>
        </w:rPr>
        <w:t>. Условия предоставления права на размещение НТО</w:t>
      </w:r>
    </w:p>
    <w:p w:rsidR="000301B0" w:rsidRPr="006520AA" w:rsidRDefault="000301B0" w:rsidP="000301B0">
      <w:pPr>
        <w:tabs>
          <w:tab w:val="left" w:pos="567"/>
        </w:tabs>
        <w:ind w:left="-709"/>
        <w:jc w:val="center"/>
        <w:rPr>
          <w:sz w:val="24"/>
          <w:szCs w:val="24"/>
        </w:rPr>
      </w:pPr>
    </w:p>
    <w:p w:rsidR="000301B0" w:rsidRPr="006520AA" w:rsidRDefault="000301B0" w:rsidP="000301B0">
      <w:pPr>
        <w:tabs>
          <w:tab w:val="left" w:pos="2410"/>
        </w:tabs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3.1. Условия предоставления права на размещение НТО: </w:t>
      </w:r>
    </w:p>
    <w:p w:rsidR="000301B0" w:rsidRPr="006520AA" w:rsidRDefault="000301B0" w:rsidP="000301B0">
      <w:pPr>
        <w:pStyle w:val="210"/>
        <w:tabs>
          <w:tab w:val="left" w:pos="2410"/>
        </w:tabs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6520AA">
        <w:rPr>
          <w:rFonts w:ascii="Times New Roman" w:hAnsi="Times New Roman" w:cs="Times New Roman"/>
          <w:sz w:val="24"/>
          <w:szCs w:val="24"/>
        </w:rPr>
        <w:t>3.1.1. эксплуатация НТО, указанного в пункте 1.1. Договора;</w:t>
      </w:r>
    </w:p>
    <w:p w:rsidR="000301B0" w:rsidRPr="006520AA" w:rsidRDefault="000301B0" w:rsidP="000301B0">
      <w:pPr>
        <w:tabs>
          <w:tab w:val="left" w:pos="2410"/>
        </w:tabs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3.1.2. эксплуатация НТО в соответствии со Схемой размещения нестационарных торговых объектов, утвержденной правовым актом Администрации города Челябинска, а также местом размещения НТО;</w:t>
      </w:r>
    </w:p>
    <w:p w:rsidR="000301B0" w:rsidRPr="006520AA" w:rsidRDefault="000301B0" w:rsidP="000301B0">
      <w:pPr>
        <w:pStyle w:val="210"/>
        <w:tabs>
          <w:tab w:val="left" w:pos="2410"/>
        </w:tabs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6520AA">
        <w:rPr>
          <w:rFonts w:ascii="Times New Roman" w:hAnsi="Times New Roman" w:cs="Times New Roman"/>
          <w:sz w:val="24"/>
          <w:szCs w:val="24"/>
        </w:rPr>
        <w:t>3.1.3. изменение места размещения НТО, предельной площади, типа и специализации (при наличии)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0AA">
        <w:rPr>
          <w:rFonts w:ascii="Times New Roman" w:hAnsi="Times New Roman" w:cs="Times New Roman"/>
          <w:sz w:val="24"/>
          <w:szCs w:val="24"/>
        </w:rPr>
        <w:t>НТО (в т.ч. путем реконструкции, иных изменений) не допускается;</w:t>
      </w:r>
    </w:p>
    <w:p w:rsidR="000301B0" w:rsidRPr="006520AA" w:rsidRDefault="000301B0" w:rsidP="000301B0">
      <w:pPr>
        <w:tabs>
          <w:tab w:val="left" w:pos="284"/>
        </w:tabs>
        <w:suppressAutoHyphens w:val="0"/>
        <w:autoSpaceDN w:val="0"/>
        <w:adjustRightInd w:val="0"/>
        <w:ind w:left="-709" w:firstLine="567"/>
        <w:jc w:val="both"/>
        <w:rPr>
          <w:sz w:val="24"/>
          <w:szCs w:val="24"/>
          <w:lang w:eastAsia="ru-RU"/>
        </w:rPr>
      </w:pPr>
      <w:r w:rsidRPr="006520AA">
        <w:rPr>
          <w:sz w:val="24"/>
          <w:szCs w:val="24"/>
        </w:rPr>
        <w:t xml:space="preserve">3.1.4. </w:t>
      </w:r>
      <w:r w:rsidRPr="006520AA">
        <w:rPr>
          <w:sz w:val="24"/>
          <w:szCs w:val="24"/>
          <w:lang w:eastAsia="ru-RU"/>
        </w:rPr>
        <w:t>строительство или реконструкция объектов капитального строительства хозяйствующим субъектом, заключившим договор на размещение НТО, на землях или земельных участках, предназначенных для размещения НТО, не допускается</w:t>
      </w:r>
      <w:r w:rsidRPr="006520AA">
        <w:rPr>
          <w:sz w:val="24"/>
          <w:szCs w:val="24"/>
        </w:rPr>
        <w:t>;</w:t>
      </w:r>
    </w:p>
    <w:p w:rsidR="000301B0" w:rsidRPr="006520AA" w:rsidRDefault="000301B0" w:rsidP="000301B0">
      <w:pPr>
        <w:pStyle w:val="210"/>
        <w:tabs>
          <w:tab w:val="left" w:pos="2410"/>
        </w:tabs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6520AA">
        <w:rPr>
          <w:rFonts w:ascii="Times New Roman" w:hAnsi="Times New Roman" w:cs="Times New Roman"/>
          <w:sz w:val="24"/>
          <w:szCs w:val="24"/>
        </w:rPr>
        <w:t>3.1.5. НТО не является объектом капитального строительства (недвижимым имуществом), право на такой объект, а также настоящий Договор не подлежат регистрации в Едином государственном реестре недвижимости;</w:t>
      </w:r>
    </w:p>
    <w:p w:rsidR="000301B0" w:rsidRPr="006520AA" w:rsidRDefault="000301B0" w:rsidP="000301B0">
      <w:pPr>
        <w:pStyle w:val="210"/>
        <w:tabs>
          <w:tab w:val="left" w:pos="2410"/>
        </w:tabs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6520AA">
        <w:rPr>
          <w:rFonts w:ascii="Times New Roman" w:hAnsi="Times New Roman" w:cs="Times New Roman"/>
          <w:sz w:val="24"/>
          <w:szCs w:val="24"/>
        </w:rPr>
        <w:t>3.1.6. выкуп земельного участка, на котором расположен НТО, не допускается;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3.1.7. Передача прав третьим лицам в отношении НТО не свидетельствует о передаче прав и обязанностей по настоящему Договору</w:t>
      </w:r>
      <w:r w:rsidRPr="006520AA">
        <w:rPr>
          <w:sz w:val="24"/>
          <w:szCs w:val="24"/>
          <w:lang w:eastAsia="ru-RU"/>
        </w:rPr>
        <w:t>;</w:t>
      </w:r>
    </w:p>
    <w:p w:rsidR="000301B0" w:rsidRPr="006520AA" w:rsidRDefault="000301B0" w:rsidP="000301B0">
      <w:pPr>
        <w:suppressAutoHyphens w:val="0"/>
        <w:autoSpaceDN w:val="0"/>
        <w:adjustRightInd w:val="0"/>
        <w:ind w:left="-709" w:firstLine="567"/>
        <w:jc w:val="both"/>
        <w:rPr>
          <w:sz w:val="24"/>
          <w:szCs w:val="24"/>
          <w:lang w:eastAsia="ru-RU"/>
        </w:rPr>
      </w:pPr>
      <w:r w:rsidRPr="006520AA">
        <w:rPr>
          <w:sz w:val="24"/>
          <w:szCs w:val="24"/>
          <w:lang w:eastAsia="ru-RU"/>
        </w:rPr>
        <w:t xml:space="preserve">3.1.8. Размещенный НТО должен соответствовать ТЭП № _________, разработанному в соответствии с </w:t>
      </w:r>
      <w:proofErr w:type="spellStart"/>
      <w:proofErr w:type="gramStart"/>
      <w:r w:rsidRPr="006520AA">
        <w:rPr>
          <w:sz w:val="24"/>
          <w:szCs w:val="24"/>
          <w:lang w:eastAsia="ru-RU"/>
        </w:rPr>
        <w:t>дизайн-кодом</w:t>
      </w:r>
      <w:proofErr w:type="spellEnd"/>
      <w:proofErr w:type="gramEnd"/>
      <w:r w:rsidRPr="006520AA">
        <w:rPr>
          <w:sz w:val="24"/>
          <w:szCs w:val="24"/>
          <w:lang w:eastAsia="ru-RU"/>
        </w:rPr>
        <w:t xml:space="preserve"> НТО и размещенному на официальном сайте Управления по архитектурно-градостроительному проектированию города Челябинска (далее - УАГП г. Челябинска): </w:t>
      </w:r>
      <w:hyperlink r:id="rId8" w:history="1">
        <w:r w:rsidRPr="00C96AAF">
          <w:rPr>
            <w:rStyle w:val="a5"/>
            <w:color w:val="000000"/>
            <w:sz w:val="24"/>
            <w:szCs w:val="24"/>
            <w:lang w:eastAsia="ru-RU"/>
          </w:rPr>
          <w:t>www.arch74.ru</w:t>
        </w:r>
      </w:hyperlink>
      <w:r w:rsidRPr="00C96AAF">
        <w:rPr>
          <w:color w:val="000000"/>
          <w:sz w:val="24"/>
          <w:szCs w:val="24"/>
          <w:lang w:eastAsia="ru-RU"/>
        </w:rPr>
        <w:t>;</w:t>
      </w:r>
    </w:p>
    <w:p w:rsidR="000301B0" w:rsidRPr="006520AA" w:rsidRDefault="000301B0" w:rsidP="000301B0">
      <w:pPr>
        <w:suppressAutoHyphens w:val="0"/>
        <w:autoSpaceDN w:val="0"/>
        <w:adjustRightInd w:val="0"/>
        <w:ind w:left="-709" w:firstLine="567"/>
        <w:jc w:val="both"/>
        <w:rPr>
          <w:sz w:val="24"/>
          <w:szCs w:val="24"/>
          <w:lang w:eastAsia="ru-RU"/>
        </w:rPr>
      </w:pPr>
      <w:r w:rsidRPr="006520AA">
        <w:rPr>
          <w:sz w:val="24"/>
          <w:szCs w:val="24"/>
        </w:rPr>
        <w:t xml:space="preserve">3.2. </w:t>
      </w:r>
      <w:r w:rsidRPr="006520AA">
        <w:rPr>
          <w:sz w:val="24"/>
          <w:szCs w:val="24"/>
          <w:lang w:eastAsia="ru-RU"/>
        </w:rPr>
        <w:t>Передача или уступка хозяйствующим субъектом прав по договору на размещение НТО третьим лицам не допускается;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3.3. Право на размещение НТО возникает у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со дня заключения Договора, в </w:t>
      </w:r>
      <w:proofErr w:type="gramStart"/>
      <w:r w:rsidRPr="006520AA">
        <w:rPr>
          <w:sz w:val="24"/>
          <w:szCs w:val="24"/>
        </w:rPr>
        <w:t>связи</w:t>
      </w:r>
      <w:proofErr w:type="gramEnd"/>
      <w:r w:rsidRPr="006520AA">
        <w:rPr>
          <w:sz w:val="24"/>
          <w:szCs w:val="24"/>
        </w:rPr>
        <w:t xml:space="preserve"> с чем акт приема-передачи не составляется.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tabs>
          <w:tab w:val="left" w:pos="0"/>
        </w:tabs>
        <w:ind w:left="262"/>
        <w:jc w:val="center"/>
        <w:rPr>
          <w:b/>
          <w:bCs/>
          <w:sz w:val="24"/>
          <w:szCs w:val="24"/>
        </w:rPr>
      </w:pPr>
      <w:r w:rsidRPr="006520AA">
        <w:rPr>
          <w:b/>
          <w:bCs/>
          <w:sz w:val="24"/>
          <w:szCs w:val="24"/>
          <w:lang w:val="en-US"/>
        </w:rPr>
        <w:t>IV</w:t>
      </w:r>
      <w:r w:rsidRPr="006520AA">
        <w:rPr>
          <w:b/>
          <w:bCs/>
          <w:sz w:val="24"/>
          <w:szCs w:val="24"/>
        </w:rPr>
        <w:t>. Права и обязанности Пользователя</w:t>
      </w:r>
    </w:p>
    <w:p w:rsidR="000301B0" w:rsidRPr="006520AA" w:rsidRDefault="000301B0" w:rsidP="000301B0">
      <w:pPr>
        <w:tabs>
          <w:tab w:val="left" w:pos="0"/>
        </w:tabs>
        <w:ind w:left="262"/>
        <w:jc w:val="center"/>
        <w:rPr>
          <w:sz w:val="24"/>
          <w:szCs w:val="24"/>
        </w:rPr>
      </w:pPr>
    </w:p>
    <w:p w:rsidR="000301B0" w:rsidRPr="006520AA" w:rsidRDefault="000301B0" w:rsidP="000301B0">
      <w:pPr>
        <w:tabs>
          <w:tab w:val="left" w:pos="567"/>
        </w:tabs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обязан: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4.1.1. Использовать место размещения НТО исключительно в соответствии с целевым назначением и условиями, указанными в разделах </w:t>
      </w:r>
      <w:r w:rsidRPr="006520AA">
        <w:rPr>
          <w:sz w:val="24"/>
          <w:szCs w:val="24"/>
          <w:lang w:val="en-US"/>
        </w:rPr>
        <w:t>I</w:t>
      </w:r>
      <w:r w:rsidRPr="006520AA">
        <w:rPr>
          <w:sz w:val="24"/>
          <w:szCs w:val="24"/>
        </w:rPr>
        <w:t xml:space="preserve">, </w:t>
      </w:r>
      <w:r w:rsidRPr="006520AA">
        <w:rPr>
          <w:sz w:val="24"/>
          <w:szCs w:val="24"/>
          <w:lang w:val="en-US"/>
        </w:rPr>
        <w:t>II</w:t>
      </w:r>
      <w:r w:rsidRPr="006520AA">
        <w:rPr>
          <w:sz w:val="24"/>
          <w:szCs w:val="24"/>
        </w:rPr>
        <w:t xml:space="preserve">, и </w:t>
      </w:r>
      <w:r w:rsidRPr="006520AA">
        <w:rPr>
          <w:sz w:val="24"/>
          <w:szCs w:val="24"/>
          <w:lang w:val="en-US"/>
        </w:rPr>
        <w:t>III</w:t>
      </w:r>
      <w:r w:rsidRPr="006520AA">
        <w:rPr>
          <w:sz w:val="24"/>
          <w:szCs w:val="24"/>
        </w:rPr>
        <w:t xml:space="preserve"> Договора, обеспечить в течение всего срока действия Договора функционирование НТО на условиях и в порядке, предусмотренных законодательством, Договором, санитарно-эпидемиологическими правилами и нормами, требованиями нормативных правовых актов о безопасности дорожного движения, пожарной безопасности, </w:t>
      </w:r>
      <w:hyperlink r:id="rId9" w:history="1">
        <w:proofErr w:type="gramStart"/>
        <w:r w:rsidRPr="006520AA">
          <w:rPr>
            <w:rStyle w:val="a5"/>
            <w:color w:val="auto"/>
            <w:sz w:val="24"/>
            <w:szCs w:val="24"/>
            <w:u w:val="none"/>
          </w:rPr>
          <w:t>Правил</w:t>
        </w:r>
      </w:hyperlink>
      <w:r w:rsidRPr="006520AA">
        <w:rPr>
          <w:sz w:val="24"/>
          <w:szCs w:val="24"/>
        </w:rPr>
        <w:t>ами</w:t>
      </w:r>
      <w:proofErr w:type="gramEnd"/>
      <w:r w:rsidRPr="006520AA">
        <w:rPr>
          <w:sz w:val="24"/>
          <w:szCs w:val="24"/>
        </w:rPr>
        <w:t xml:space="preserve"> благоустройства территории города Челябинска, а также, в </w:t>
      </w:r>
      <w:proofErr w:type="gramStart"/>
      <w:r w:rsidRPr="006520AA">
        <w:rPr>
          <w:sz w:val="24"/>
          <w:szCs w:val="24"/>
        </w:rPr>
        <w:t>случае</w:t>
      </w:r>
      <w:proofErr w:type="gramEnd"/>
      <w:r w:rsidRPr="006520AA">
        <w:rPr>
          <w:sz w:val="24"/>
          <w:szCs w:val="24"/>
        </w:rPr>
        <w:t xml:space="preserve"> </w:t>
      </w:r>
      <w:r w:rsidRPr="006520AA">
        <w:rPr>
          <w:sz w:val="24"/>
          <w:szCs w:val="24"/>
        </w:rPr>
        <w:lastRenderedPageBreak/>
        <w:t>необходимости, подключения НТО к сетям электроснабжения и иным инженерным сетям за свой счет.</w:t>
      </w:r>
    </w:p>
    <w:p w:rsidR="000301B0" w:rsidRPr="006520AA" w:rsidRDefault="000301B0" w:rsidP="000301B0">
      <w:pPr>
        <w:tabs>
          <w:tab w:val="left" w:pos="142"/>
        </w:tabs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4.1.2. Своевременно и в полном объеме вносить плату по Договору, а также нести расходы, связанные с перечислением платежей.</w:t>
      </w:r>
    </w:p>
    <w:p w:rsidR="000301B0" w:rsidRPr="006520AA" w:rsidRDefault="000301B0" w:rsidP="000301B0">
      <w:pPr>
        <w:pStyle w:val="aa"/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6520AA">
        <w:rPr>
          <w:rFonts w:ascii="Times New Roman" w:hAnsi="Times New Roman" w:cs="Times New Roman"/>
          <w:sz w:val="24"/>
          <w:szCs w:val="24"/>
        </w:rPr>
        <w:t xml:space="preserve">4.1.3. По требованию </w:t>
      </w:r>
      <w:r w:rsidRPr="006520AA">
        <w:rPr>
          <w:rFonts w:ascii="Times New Roman" w:hAnsi="Times New Roman" w:cs="Times New Roman"/>
          <w:b/>
          <w:sz w:val="24"/>
          <w:szCs w:val="24"/>
        </w:rPr>
        <w:t>Учреждения</w:t>
      </w:r>
      <w:r w:rsidRPr="006520AA">
        <w:rPr>
          <w:rFonts w:ascii="Times New Roman" w:hAnsi="Times New Roman" w:cs="Times New Roman"/>
          <w:sz w:val="24"/>
          <w:szCs w:val="24"/>
        </w:rPr>
        <w:t xml:space="preserve"> проводить сверку оплаты и выполнения условий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4.1.4. Обеспечить в ходе установки, эксплуатации, демонтажа НТО соблюдение требований законодательства, в том числе градостроительных, строительных, экологических, санитарно-гигиенических, противопожарных и иных правил, нормативов. Соблюдать требования законодательства о защите прав потребителей, законодательства в области обеспечения санитарно-эпидемиологического благополучия населения, требования к организации торговой деятельности, установленные законодательством, а также требования к размещению нестационарных торговых объектов, установленные законодательством Российской Федерации, Челябинской области, муниципальными правовыми актами города Челябинска.</w:t>
      </w:r>
    </w:p>
    <w:p w:rsidR="000301B0" w:rsidRPr="006520AA" w:rsidRDefault="000301B0" w:rsidP="000301B0">
      <w:pPr>
        <w:suppressAutoHyphens w:val="0"/>
        <w:autoSpaceDN w:val="0"/>
        <w:adjustRightInd w:val="0"/>
        <w:ind w:left="-709" w:firstLine="567"/>
        <w:jc w:val="both"/>
        <w:rPr>
          <w:sz w:val="24"/>
          <w:szCs w:val="24"/>
          <w:lang w:eastAsia="ru-RU"/>
        </w:rPr>
      </w:pPr>
      <w:r w:rsidRPr="006520AA">
        <w:rPr>
          <w:sz w:val="24"/>
          <w:szCs w:val="24"/>
        </w:rPr>
        <w:t xml:space="preserve">4.1.5. Разместить НТО </w:t>
      </w:r>
      <w:r w:rsidRPr="006520AA">
        <w:rPr>
          <w:sz w:val="24"/>
          <w:szCs w:val="24"/>
          <w:lang w:eastAsia="ru-RU"/>
        </w:rPr>
        <w:t xml:space="preserve">в строгом соответствии с ТЭП, разработанным в соответствии с </w:t>
      </w:r>
      <w:proofErr w:type="spellStart"/>
      <w:proofErr w:type="gramStart"/>
      <w:r w:rsidRPr="006520AA">
        <w:rPr>
          <w:sz w:val="24"/>
          <w:szCs w:val="24"/>
          <w:lang w:eastAsia="ru-RU"/>
        </w:rPr>
        <w:t>дизайн-кодом</w:t>
      </w:r>
      <w:proofErr w:type="spellEnd"/>
      <w:proofErr w:type="gramEnd"/>
      <w:r w:rsidRPr="006520AA">
        <w:rPr>
          <w:sz w:val="24"/>
          <w:szCs w:val="24"/>
          <w:lang w:eastAsia="ru-RU"/>
        </w:rPr>
        <w:t>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4.1.6. </w:t>
      </w:r>
      <w:proofErr w:type="gramStart"/>
      <w:r w:rsidRPr="006520AA">
        <w:rPr>
          <w:sz w:val="24"/>
          <w:szCs w:val="24"/>
        </w:rPr>
        <w:t>Разместить НТО</w:t>
      </w:r>
      <w:proofErr w:type="gramEnd"/>
      <w:r w:rsidRPr="006520AA">
        <w:rPr>
          <w:sz w:val="24"/>
          <w:szCs w:val="24"/>
        </w:rPr>
        <w:t xml:space="preserve"> </w:t>
      </w:r>
      <w:r w:rsidRPr="006520AA">
        <w:rPr>
          <w:sz w:val="24"/>
          <w:szCs w:val="24"/>
          <w:lang w:eastAsia="ru-RU"/>
        </w:rPr>
        <w:t xml:space="preserve">в соответствии с ТЭП </w:t>
      </w:r>
      <w:r w:rsidRPr="006520AA">
        <w:rPr>
          <w:sz w:val="24"/>
          <w:szCs w:val="24"/>
        </w:rPr>
        <w:t>в течение 3 (трех) месяцев со дня заключения Договора.</w:t>
      </w:r>
    </w:p>
    <w:p w:rsidR="000301B0" w:rsidRPr="006520AA" w:rsidRDefault="000301B0" w:rsidP="000301B0">
      <w:pPr>
        <w:suppressAutoHyphens w:val="0"/>
        <w:autoSpaceDN w:val="0"/>
        <w:adjustRightInd w:val="0"/>
        <w:ind w:left="-709" w:firstLine="567"/>
        <w:jc w:val="both"/>
        <w:rPr>
          <w:rFonts w:eastAsia="Calibri"/>
          <w:sz w:val="24"/>
          <w:szCs w:val="24"/>
          <w:lang w:eastAsia="en-US"/>
        </w:rPr>
      </w:pPr>
      <w:r w:rsidRPr="006520AA">
        <w:rPr>
          <w:sz w:val="24"/>
          <w:szCs w:val="24"/>
        </w:rPr>
        <w:t xml:space="preserve">4.1.7. </w:t>
      </w:r>
      <w:r w:rsidRPr="006520AA">
        <w:rPr>
          <w:sz w:val="24"/>
          <w:szCs w:val="24"/>
          <w:lang w:eastAsia="ru-RU"/>
        </w:rPr>
        <w:t xml:space="preserve">Не позднее 10 дней после окончания периода для размещения НТО, установленного Договором, обратиться в УАГП г. Челябинска с </w:t>
      </w:r>
      <w:hyperlink r:id="rId10" w:history="1">
        <w:r w:rsidRPr="006520AA">
          <w:rPr>
            <w:sz w:val="24"/>
            <w:szCs w:val="24"/>
            <w:lang w:eastAsia="ru-RU"/>
          </w:rPr>
          <w:t>заявлением</w:t>
        </w:r>
      </w:hyperlink>
      <w:r w:rsidRPr="006520AA">
        <w:rPr>
          <w:sz w:val="24"/>
          <w:szCs w:val="24"/>
          <w:lang w:eastAsia="ru-RU"/>
        </w:rPr>
        <w:t xml:space="preserve"> о выдаче акта соответствия НТО местоположению, предельной площади и ТЭП (ЭП), определенным условиями Договора (далее - Акт соответствия)</w:t>
      </w:r>
      <w:r w:rsidRPr="006520AA">
        <w:rPr>
          <w:rFonts w:eastAsia="Calibri"/>
          <w:sz w:val="24"/>
          <w:szCs w:val="24"/>
          <w:lang w:eastAsia="en-US"/>
        </w:rPr>
        <w:t xml:space="preserve">. </w:t>
      </w:r>
    </w:p>
    <w:p w:rsidR="000301B0" w:rsidRPr="006520AA" w:rsidRDefault="000301B0" w:rsidP="000301B0">
      <w:pPr>
        <w:suppressAutoHyphens w:val="0"/>
        <w:autoSpaceDN w:val="0"/>
        <w:adjustRightInd w:val="0"/>
        <w:ind w:left="-709" w:firstLine="567"/>
        <w:jc w:val="both"/>
        <w:rPr>
          <w:sz w:val="24"/>
          <w:szCs w:val="24"/>
          <w:lang w:eastAsia="ru-RU"/>
        </w:rPr>
      </w:pPr>
      <w:r w:rsidRPr="006520AA">
        <w:rPr>
          <w:sz w:val="24"/>
          <w:szCs w:val="24"/>
          <w:lang w:eastAsia="ru-RU"/>
        </w:rPr>
        <w:t xml:space="preserve">В случае получения решения об отказе в выдаче Акта соответствия </w:t>
      </w:r>
      <w:r w:rsidRPr="006520AA">
        <w:rPr>
          <w:b/>
          <w:sz w:val="24"/>
          <w:szCs w:val="24"/>
          <w:lang w:eastAsia="ru-RU"/>
        </w:rPr>
        <w:t xml:space="preserve">Пользователь </w:t>
      </w:r>
      <w:r w:rsidRPr="006520AA">
        <w:rPr>
          <w:sz w:val="24"/>
          <w:szCs w:val="24"/>
          <w:lang w:eastAsia="ru-RU"/>
        </w:rPr>
        <w:t>вправе в течение 60 дней со дня принятия указанного решения исправить выявленные несоответствия и нарушения при размещении НТО и повторно обратиться с заявлением в УАГП г. Челябинска о выдаче Акта соответствия</w:t>
      </w:r>
    </w:p>
    <w:p w:rsidR="000301B0" w:rsidRPr="006520AA" w:rsidRDefault="000301B0" w:rsidP="000301B0">
      <w:pPr>
        <w:suppressAutoHyphens w:val="0"/>
        <w:autoSpaceDN w:val="0"/>
        <w:adjustRightInd w:val="0"/>
        <w:ind w:left="-709" w:firstLine="567"/>
        <w:jc w:val="both"/>
        <w:rPr>
          <w:sz w:val="24"/>
          <w:szCs w:val="24"/>
          <w:lang w:eastAsia="ru-RU"/>
        </w:rPr>
      </w:pPr>
      <w:r w:rsidRPr="006520AA">
        <w:rPr>
          <w:sz w:val="24"/>
          <w:szCs w:val="24"/>
        </w:rPr>
        <w:t xml:space="preserve">4.1.8. </w:t>
      </w:r>
      <w:r w:rsidRPr="006520AA">
        <w:rPr>
          <w:sz w:val="24"/>
          <w:szCs w:val="24"/>
          <w:lang w:eastAsia="ru-RU"/>
        </w:rPr>
        <w:t xml:space="preserve">После установки </w:t>
      </w:r>
      <w:r w:rsidRPr="006520AA">
        <w:rPr>
          <w:sz w:val="24"/>
          <w:szCs w:val="24"/>
        </w:rPr>
        <w:t xml:space="preserve">НТО обеспечить сохранение его внешнего вида и соответствие </w:t>
      </w:r>
      <w:r w:rsidRPr="006520AA">
        <w:rPr>
          <w:sz w:val="24"/>
          <w:szCs w:val="24"/>
          <w:lang w:eastAsia="ru-RU"/>
        </w:rPr>
        <w:t xml:space="preserve">ТЭП </w:t>
      </w:r>
      <w:r w:rsidRPr="006520AA">
        <w:rPr>
          <w:sz w:val="24"/>
          <w:szCs w:val="24"/>
        </w:rPr>
        <w:t>в течение всего срока действия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4.1.9. Не размещать самовольно наружную рекламу, не устанавливать на НТО контейнеры и иные конструкции, не предусмотренные конструкцией НТО.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Не размещать игровые столы, игровые автоматы, кассы тотализаторов, кассы букмекерских контор и иное оборудование игорного бизнеса.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4.1.10. Обеспечить соблюдение санитарных норм и правил, вывоз мусора и иных отходов от ведения торговой деятельности в НТО. 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4.1.11. Не допускать загрязнения, захламления места размещения НТО.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4.1.12. Обеспечить содержание и благоустройство прилегающей к месту размещения НТО территории в соответствии с требованиями муниципальных правовых актов города Челябинска.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4.1.13. Строго соблюдать правила торговли и оказания услуг, установленные законодательством.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4.1.14. Соблюдать требования, запреты, ограничения, установленные законодательством в сфере розничной продажи алкогольной продукции.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4.1.15. Обеспечить представителям </w:t>
      </w:r>
      <w:r w:rsidRPr="006520AA">
        <w:rPr>
          <w:b/>
          <w:sz w:val="24"/>
          <w:szCs w:val="24"/>
        </w:rPr>
        <w:t>Учреждения</w:t>
      </w:r>
      <w:r w:rsidRPr="006520AA">
        <w:rPr>
          <w:sz w:val="24"/>
          <w:szCs w:val="24"/>
        </w:rPr>
        <w:t>, структурных подразделений и (или) отраслевых (функциональных) органов Администрации города Челябинска, иным уполномоченным лицам по первому требованию беспрепятственный доступ на место размещения НТО для его осмотра и проверки соблюдения условий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4.1.16. Не допускать повреждение сетей инженерно-технического обеспечения, линейных объектов (надземных или подземных), в случае их нахождения в границах места размещения НТО.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4.1.17. Соблюдать условия эксплуатации сетей инженерно-технического обеспечения, линейных объектов (надземных или подземных) в случае нахождения их в границах места размещения НТО.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принимает на свой счет все риски, связанные с нахождением в границах места размещения НТО сетей инженерно-технического обеспечения, линейных объектов (надземных или подземных), включая случаи повреждения имущества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и третьих лиц при аварийной ситуации и проведении аварийно-восстановительных работ.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</w:t>
      </w:r>
      <w:r w:rsidRPr="006520AA">
        <w:rPr>
          <w:sz w:val="24"/>
          <w:szCs w:val="24"/>
        </w:rPr>
        <w:lastRenderedPageBreak/>
        <w:t>согласен, что допущенный при аварийной ситуации и проведении аварийно-восстановительных работ ущерб, причиненный товарам, оборудованию или иному имуществу, возмещению не подлежит.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обязуется незамедлительно сообщать обо всех выявленных повреждениях или неисправностях на указанных сетях инженерно-технического обеспечения, линейных объектах (надземных или подземных) организациям и службам, эксплуатирующим соответствующие сети, линейные объекты.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обязан беспрепятственно допускать на место размещения НТО (при необходимости вплоть до демонтажа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НТО) соответствующие организации и службы для производства работ, связанных с ремонтом, обслуживанием и эксплуатацией сетей инженерно-технического обеспечения, линейных объектов (надземных или подземных).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Срок демонтажа НТО для проведения соответствующих работ указывается в уведомлении, направляемом </w:t>
      </w:r>
      <w:r w:rsidRPr="006520AA">
        <w:rPr>
          <w:b/>
          <w:sz w:val="24"/>
          <w:szCs w:val="24"/>
        </w:rPr>
        <w:t>Пользователю</w:t>
      </w:r>
      <w:r w:rsidRPr="006520AA">
        <w:rPr>
          <w:sz w:val="24"/>
          <w:szCs w:val="24"/>
        </w:rPr>
        <w:t xml:space="preserve"> организацией и/или службой, эксплуатирующей сети инженерно-технического обеспечения, линейные объекты. В случае аварийной ситуации демонтаж НТО производится в течение 3-х часов.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Уведомление может быть передано </w:t>
      </w:r>
      <w:r w:rsidRPr="006520AA">
        <w:rPr>
          <w:b/>
          <w:sz w:val="24"/>
          <w:szCs w:val="24"/>
        </w:rPr>
        <w:t>Пользователю</w:t>
      </w:r>
      <w:r w:rsidRPr="006520AA">
        <w:rPr>
          <w:sz w:val="24"/>
          <w:szCs w:val="24"/>
        </w:rPr>
        <w:t xml:space="preserve"> лично, либо уполномоченному представителю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, либо работнику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в месте нахождения НТО, либо путем направления текстового сообщения на номер телефона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, указанный в разделе </w:t>
      </w:r>
      <w:r w:rsidRPr="006520AA">
        <w:rPr>
          <w:sz w:val="24"/>
          <w:szCs w:val="24"/>
          <w:lang w:val="en-US"/>
        </w:rPr>
        <w:t>X</w:t>
      </w:r>
      <w:r w:rsidRPr="006520AA">
        <w:rPr>
          <w:sz w:val="24"/>
          <w:szCs w:val="24"/>
        </w:rPr>
        <w:t xml:space="preserve">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организации и службы, эксплуатирующие соответствующие сети, линейные объекты, вправе самостоятельно осуществить демонтаж (перемещение) НТО с возмещением расходов на производство данных работ за счет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>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Организации и службы, эксплуатирующие соответствующие сети, линейные объекты, не несут ответственности </w:t>
      </w:r>
      <w:r w:rsidRPr="006520AA">
        <w:rPr>
          <w:sz w:val="24"/>
          <w:szCs w:val="24"/>
        </w:rPr>
        <w:br/>
        <w:t xml:space="preserve">за состояние и сохранность товаров, оборудования или иного имущества, находящегося в НТО, при его демонтаже и (или) перемещения.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согласен, что допущенный при демонтаже НТО ущерб, причиненный товарам, оборудованию или иному имуществу, возмещению не подлежит.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4.1.18. </w:t>
      </w:r>
      <w:proofErr w:type="gramStart"/>
      <w:r w:rsidRPr="006520AA">
        <w:rPr>
          <w:sz w:val="24"/>
          <w:szCs w:val="24"/>
        </w:rPr>
        <w:t xml:space="preserve">В случае допущения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ухудшения качества земельного участка, на котором расположен НТО, нарушения природоохранных, санитарных, экологических норм, нарушений плодородия почвенного слоя данного земельного участка,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обязан за свой счет привести такой земельный участок в состояние, пригодное к использованию, в том числе провести его рекультивацию в течение </w:t>
      </w:r>
      <w:r w:rsidRPr="006520AA">
        <w:rPr>
          <w:b/>
          <w:sz w:val="24"/>
          <w:szCs w:val="24"/>
        </w:rPr>
        <w:t>10 дней</w:t>
      </w:r>
      <w:r w:rsidRPr="006520AA">
        <w:rPr>
          <w:sz w:val="24"/>
          <w:szCs w:val="24"/>
        </w:rPr>
        <w:t xml:space="preserve"> с даты демонтажа НТО.</w:t>
      </w:r>
      <w:proofErr w:type="gramEnd"/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также обязан возместить в полном объеме расходы и иные убытки, понесенные </w:t>
      </w:r>
      <w:r w:rsidRPr="006520AA">
        <w:rPr>
          <w:b/>
          <w:sz w:val="24"/>
          <w:szCs w:val="24"/>
        </w:rPr>
        <w:t>Учреждением</w:t>
      </w:r>
      <w:r w:rsidRPr="006520AA">
        <w:rPr>
          <w:sz w:val="24"/>
          <w:szCs w:val="24"/>
        </w:rPr>
        <w:t xml:space="preserve">, иными органами местного самоуправления, уполномоченными организациями и службами в связи с несоблюдением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условий эксплуатации сетей инженерно-технического обеспечения, линейных объектов, </w:t>
      </w:r>
      <w:proofErr w:type="spellStart"/>
      <w:r w:rsidRPr="006520AA">
        <w:rPr>
          <w:sz w:val="24"/>
          <w:szCs w:val="24"/>
        </w:rPr>
        <w:t>недопуском</w:t>
      </w:r>
      <w:proofErr w:type="spellEnd"/>
      <w:r w:rsidRPr="006520AA">
        <w:rPr>
          <w:sz w:val="24"/>
          <w:szCs w:val="24"/>
        </w:rPr>
        <w:t xml:space="preserve"> уполномоченных служб и (или) владельцев сетей инженерно-технического обеспечения, линейных </w:t>
      </w:r>
      <w:proofErr w:type="spellStart"/>
      <w:r w:rsidRPr="006520AA">
        <w:rPr>
          <w:sz w:val="24"/>
          <w:szCs w:val="24"/>
        </w:rPr>
        <w:t>объектовдля</w:t>
      </w:r>
      <w:proofErr w:type="spellEnd"/>
      <w:r w:rsidRPr="006520AA">
        <w:rPr>
          <w:sz w:val="24"/>
          <w:szCs w:val="24"/>
        </w:rPr>
        <w:t xml:space="preserve"> производства ремонта или ликвидации аварий. 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4.1.19. Демонтировать НТО в течение 7 (семь) дней со дня истечения срока действия Договора, расторжения Договора, прекращения Договора по любым основаниям. 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При этом демонтаж НТО осуществляется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с обязательным участием представителя </w:t>
      </w:r>
      <w:r w:rsidRPr="006520AA">
        <w:rPr>
          <w:b/>
          <w:sz w:val="24"/>
          <w:szCs w:val="24"/>
        </w:rPr>
        <w:t xml:space="preserve">Учреждения </w:t>
      </w:r>
      <w:r w:rsidRPr="006520AA">
        <w:rPr>
          <w:sz w:val="24"/>
          <w:szCs w:val="24"/>
        </w:rPr>
        <w:t>с фиксацией факта демонтажа в соответствующем акте.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Плата по Договору подлежит внесению до момента демонтажа НТО, отражаемого в акте о демонтаже.</w:t>
      </w:r>
    </w:p>
    <w:p w:rsidR="000301B0" w:rsidRPr="006520AA" w:rsidRDefault="000301B0" w:rsidP="000301B0">
      <w:pPr>
        <w:suppressAutoHyphens w:val="0"/>
        <w:autoSpaceDN w:val="0"/>
        <w:adjustRightInd w:val="0"/>
        <w:ind w:left="-709" w:firstLine="567"/>
        <w:jc w:val="both"/>
        <w:rPr>
          <w:sz w:val="24"/>
          <w:szCs w:val="24"/>
          <w:lang w:eastAsia="ru-RU"/>
        </w:rPr>
      </w:pP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согласен с тем, что при неисполнении им указанной в настоящем пункте обязанности по демонтажу НТО,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либо иное уполномоченное лицо вправе самостоятельно осуществить демонтаж, </w:t>
      </w:r>
      <w:r w:rsidRPr="006520AA">
        <w:rPr>
          <w:sz w:val="24"/>
          <w:szCs w:val="24"/>
          <w:lang w:eastAsia="ru-RU"/>
        </w:rPr>
        <w:t xml:space="preserve">вывоз и хранение </w:t>
      </w:r>
      <w:r w:rsidRPr="006520AA">
        <w:rPr>
          <w:sz w:val="24"/>
          <w:szCs w:val="24"/>
        </w:rPr>
        <w:t xml:space="preserve">НТО с возмещением расходов на их осуществление за счет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>.</w:t>
      </w:r>
      <w:r w:rsidRPr="006520AA">
        <w:rPr>
          <w:rFonts w:eastAsia="Calibri"/>
          <w:sz w:val="24"/>
          <w:szCs w:val="24"/>
          <w:lang w:eastAsia="en-US"/>
        </w:rPr>
        <w:t xml:space="preserve"> </w:t>
      </w:r>
    </w:p>
    <w:p w:rsidR="000301B0" w:rsidRPr="006520AA" w:rsidRDefault="000301B0" w:rsidP="000301B0">
      <w:pPr>
        <w:ind w:left="-709" w:firstLine="567"/>
        <w:jc w:val="both"/>
        <w:rPr>
          <w:rFonts w:eastAsia="Calibri"/>
          <w:sz w:val="24"/>
          <w:szCs w:val="24"/>
        </w:rPr>
      </w:pPr>
      <w:r w:rsidRPr="006520AA">
        <w:rPr>
          <w:rFonts w:eastAsia="Calibri"/>
          <w:b/>
          <w:sz w:val="24"/>
          <w:szCs w:val="24"/>
          <w:lang w:eastAsia="en-US"/>
        </w:rPr>
        <w:t>Пользователь</w:t>
      </w:r>
      <w:r w:rsidRPr="006520AA">
        <w:rPr>
          <w:rFonts w:eastAsia="Calibri"/>
          <w:sz w:val="24"/>
          <w:szCs w:val="24"/>
          <w:lang w:eastAsia="en-US"/>
        </w:rPr>
        <w:t xml:space="preserve"> согласен, что </w:t>
      </w:r>
      <w:r w:rsidRPr="006520AA">
        <w:rPr>
          <w:rFonts w:eastAsia="Calibri"/>
          <w:b/>
          <w:sz w:val="24"/>
          <w:szCs w:val="24"/>
          <w:lang w:eastAsia="en-US"/>
        </w:rPr>
        <w:t>Учреждение</w:t>
      </w:r>
      <w:r w:rsidRPr="006520AA">
        <w:rPr>
          <w:rFonts w:eastAsia="Calibri"/>
          <w:sz w:val="24"/>
          <w:szCs w:val="24"/>
          <w:lang w:eastAsia="en-US"/>
        </w:rPr>
        <w:t xml:space="preserve"> </w:t>
      </w:r>
      <w:r w:rsidRPr="006520AA">
        <w:rPr>
          <w:rFonts w:eastAsia="Calibri"/>
          <w:sz w:val="24"/>
          <w:szCs w:val="24"/>
        </w:rPr>
        <w:t xml:space="preserve">не несет ответственности за состояние и сохранность товаров, оборудования или иного имущества, находящегося в НТО, при его демонтаже и вывозе для последующего хранения. </w:t>
      </w:r>
      <w:r w:rsidRPr="006520AA">
        <w:rPr>
          <w:rFonts w:eastAsia="Calibri"/>
          <w:b/>
          <w:sz w:val="24"/>
          <w:szCs w:val="24"/>
        </w:rPr>
        <w:t>Пользователь</w:t>
      </w:r>
      <w:r w:rsidRPr="006520AA">
        <w:rPr>
          <w:rFonts w:eastAsia="Calibri"/>
          <w:sz w:val="24"/>
          <w:szCs w:val="24"/>
        </w:rPr>
        <w:t xml:space="preserve"> согласен, что допущенный при </w:t>
      </w:r>
      <w:r w:rsidRPr="006520AA">
        <w:rPr>
          <w:rFonts w:eastAsia="Calibri"/>
          <w:sz w:val="24"/>
          <w:szCs w:val="24"/>
        </w:rPr>
        <w:lastRenderedPageBreak/>
        <w:t xml:space="preserve">демонтаже НТО ущерб, причиненный товарам, оборудованию или иному имуществу, возмещению не подлежит. 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4.1.20. В течение </w:t>
      </w:r>
      <w:r w:rsidRPr="006520AA">
        <w:rPr>
          <w:b/>
          <w:sz w:val="24"/>
          <w:szCs w:val="24"/>
        </w:rPr>
        <w:t>3 дней</w:t>
      </w:r>
      <w:r w:rsidRPr="006520AA">
        <w:rPr>
          <w:sz w:val="24"/>
          <w:szCs w:val="24"/>
        </w:rPr>
        <w:t xml:space="preserve"> </w:t>
      </w:r>
      <w:proofErr w:type="gramStart"/>
      <w:r w:rsidRPr="006520AA">
        <w:rPr>
          <w:sz w:val="24"/>
          <w:szCs w:val="24"/>
        </w:rPr>
        <w:t>с даты демонтажа</w:t>
      </w:r>
      <w:proofErr w:type="gramEnd"/>
      <w:r w:rsidRPr="006520AA">
        <w:rPr>
          <w:sz w:val="24"/>
          <w:szCs w:val="24"/>
        </w:rPr>
        <w:t xml:space="preserve"> НТО привести место размещения НТО в состояние, в котором указанное место было получено на момент заключения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В указанных целях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в т.ч. обязан освободить место размещения НТО от остатков конструктивных </w:t>
      </w:r>
      <w:proofErr w:type="gramStart"/>
      <w:r w:rsidRPr="006520AA">
        <w:rPr>
          <w:sz w:val="24"/>
          <w:szCs w:val="24"/>
        </w:rPr>
        <w:t>элементов</w:t>
      </w:r>
      <w:proofErr w:type="gramEnd"/>
      <w:r w:rsidRPr="006520AA">
        <w:rPr>
          <w:sz w:val="24"/>
          <w:szCs w:val="24"/>
        </w:rPr>
        <w:t xml:space="preserve"> демонтированного НТО, мусоросборников, иных элементов, объектов, мусора и иных отходов, связанных с ведением деятельности в НТО.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согласен с тем, что при неисполнении им указанной в настоящем пункте обязанности,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либо иное уполномоченное лицо вправе самостоятельно привести место размещения НТО в надлежащее состояние с возмещением расходов на производство данных работ за счет </w:t>
      </w:r>
      <w:r w:rsidRPr="006520AA">
        <w:rPr>
          <w:b/>
          <w:sz w:val="24"/>
          <w:szCs w:val="24"/>
        </w:rPr>
        <w:t>Пользователя.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4.1.21. Возместить в течение </w:t>
      </w:r>
      <w:r w:rsidRPr="006520AA">
        <w:rPr>
          <w:b/>
          <w:sz w:val="24"/>
          <w:szCs w:val="24"/>
        </w:rPr>
        <w:t>15 дней</w:t>
      </w:r>
      <w:r w:rsidRPr="006520AA">
        <w:rPr>
          <w:sz w:val="24"/>
          <w:szCs w:val="24"/>
        </w:rPr>
        <w:t xml:space="preserve"> </w:t>
      </w:r>
      <w:proofErr w:type="gramStart"/>
      <w:r w:rsidRPr="006520AA">
        <w:rPr>
          <w:sz w:val="24"/>
          <w:szCs w:val="24"/>
        </w:rPr>
        <w:t>с даты демонтажа</w:t>
      </w:r>
      <w:proofErr w:type="gramEnd"/>
      <w:r w:rsidRPr="006520AA">
        <w:rPr>
          <w:sz w:val="24"/>
          <w:szCs w:val="24"/>
        </w:rPr>
        <w:t xml:space="preserve"> НТО расходы по демонтажу, </w:t>
      </w:r>
      <w:r w:rsidRPr="006520AA">
        <w:rPr>
          <w:sz w:val="24"/>
          <w:szCs w:val="24"/>
          <w:lang w:eastAsia="ru-RU"/>
        </w:rPr>
        <w:t xml:space="preserve">вывозу и хранению </w:t>
      </w:r>
      <w:r w:rsidRPr="006520AA">
        <w:rPr>
          <w:sz w:val="24"/>
          <w:szCs w:val="24"/>
        </w:rPr>
        <w:t>НТО, указанные в пункте 4.1.19 Договора, а также расходы по приведению места размещения НТО в состояние, в котором указанное место было получено на момент заключения Договора, согласно п. 4.1.20 Договора.</w:t>
      </w:r>
    </w:p>
    <w:p w:rsidR="000301B0" w:rsidRPr="006520AA" w:rsidRDefault="000301B0" w:rsidP="000301B0">
      <w:pPr>
        <w:ind w:left="-709" w:firstLine="567"/>
        <w:jc w:val="both"/>
        <w:rPr>
          <w:strike/>
          <w:sz w:val="24"/>
          <w:szCs w:val="24"/>
        </w:rPr>
      </w:pPr>
      <w:proofErr w:type="gramStart"/>
      <w:r w:rsidRPr="006520AA">
        <w:rPr>
          <w:sz w:val="24"/>
          <w:szCs w:val="24"/>
        </w:rPr>
        <w:t xml:space="preserve">Стороны договорились, что в случае, если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не обращается в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с заявлением о возврате НТО в течение 1 (одного) месяца с момента демонтажа (перемещения) НТО или обращается с таким заявлением, но не оплачивает расходы, указанные в пунктах 4.1.19, 4.1.21 Договора, задолженность и штрафные санкции по Договору в полном объеме, НТО считается брошенной вещью (ломом металлов), от которой собственник отказался. </w:t>
      </w:r>
      <w:proofErr w:type="gramEnd"/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4.1.22. Письменно уведомить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об изменении организационно-правовой формы, наименования, банковских реквизитов, юридического адреса</w:t>
      </w:r>
      <w:r w:rsidRPr="006520AA">
        <w:rPr>
          <w:rFonts w:eastAsia="Calibri"/>
          <w:sz w:val="24"/>
          <w:szCs w:val="24"/>
        </w:rPr>
        <w:t xml:space="preserve"> в</w:t>
      </w:r>
      <w:r w:rsidRPr="006520AA">
        <w:rPr>
          <w:sz w:val="24"/>
          <w:szCs w:val="24"/>
        </w:rPr>
        <w:t xml:space="preserve"> десятидневный срок </w:t>
      </w:r>
      <w:r w:rsidRPr="006520AA">
        <w:rPr>
          <w:rFonts w:eastAsia="Calibri"/>
          <w:sz w:val="24"/>
          <w:szCs w:val="24"/>
        </w:rPr>
        <w:t>с момента такого изменения</w:t>
      </w:r>
      <w:r w:rsidRPr="006520AA">
        <w:rPr>
          <w:sz w:val="24"/>
          <w:szCs w:val="24"/>
        </w:rPr>
        <w:t>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4.1.23.</w:t>
      </w:r>
      <w:r w:rsidRPr="006520AA">
        <w:rPr>
          <w:sz w:val="24"/>
          <w:szCs w:val="24"/>
        </w:rPr>
        <w:tab/>
        <w:t>Не препятствовать лицам, осуществляющим (на основании соответствующего решения уполномоченного органа власти) землеустроительные работы, инженерные изыскания.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4.1.24. Немедленно извещать </w:t>
      </w:r>
      <w:r w:rsidRPr="006520AA">
        <w:rPr>
          <w:b/>
          <w:sz w:val="24"/>
          <w:szCs w:val="24"/>
        </w:rPr>
        <w:t xml:space="preserve">Учреждение </w:t>
      </w:r>
      <w:r w:rsidRPr="006520AA">
        <w:rPr>
          <w:sz w:val="24"/>
          <w:szCs w:val="24"/>
        </w:rPr>
        <w:t>и соответствующие уполномоченные органы и организации об авариях или иных событиях, нанесших (или возможной угрозе нанесения) ущерб месту размещения НТО, расположенным в месте размещения НТО инженерным коммуникациям, и своевременно принимать все возможные меры по предотвращению угрозы и против дальнейшего его повреждения.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4.1.26. Заключить договоры, соглашения, получить необходимые документы, разрешения, </w:t>
      </w:r>
      <w:proofErr w:type="gramStart"/>
      <w:r w:rsidRPr="006520AA">
        <w:rPr>
          <w:sz w:val="24"/>
          <w:szCs w:val="24"/>
        </w:rPr>
        <w:t>требования</w:t>
      </w:r>
      <w:proofErr w:type="gramEnd"/>
      <w:r w:rsidRPr="006520AA">
        <w:rPr>
          <w:sz w:val="24"/>
          <w:szCs w:val="24"/>
        </w:rPr>
        <w:t xml:space="preserve"> о наличии которых установлены законодательством, муниципальными правовыми актами при размещении НТО, осуществлении деятельности с использованием НТО, нести соответствующие расходы и обязательства.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Равным образом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обязан своевременно оплачивать коммунальные и эксплуатационные услуги, заключив соответствующие договоры с организациями-поставщиками соответствующих услуг.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ind w:left="-709"/>
        <w:jc w:val="center"/>
        <w:rPr>
          <w:b/>
          <w:bCs/>
          <w:sz w:val="24"/>
          <w:szCs w:val="24"/>
        </w:rPr>
      </w:pPr>
      <w:r w:rsidRPr="006520AA">
        <w:rPr>
          <w:b/>
          <w:bCs/>
          <w:sz w:val="24"/>
          <w:szCs w:val="24"/>
          <w:lang w:val="en-US"/>
        </w:rPr>
        <w:t>V</w:t>
      </w:r>
      <w:r w:rsidRPr="006520AA">
        <w:rPr>
          <w:b/>
          <w:bCs/>
          <w:sz w:val="24"/>
          <w:szCs w:val="24"/>
        </w:rPr>
        <w:t>. Права и обязанности Учреждения</w:t>
      </w:r>
    </w:p>
    <w:p w:rsidR="000301B0" w:rsidRPr="006520AA" w:rsidRDefault="000301B0" w:rsidP="000301B0">
      <w:pPr>
        <w:ind w:left="-709"/>
        <w:jc w:val="center"/>
        <w:rPr>
          <w:sz w:val="24"/>
          <w:szCs w:val="24"/>
        </w:rPr>
      </w:pPr>
    </w:p>
    <w:p w:rsidR="000301B0" w:rsidRPr="006520AA" w:rsidRDefault="000301B0" w:rsidP="000301B0">
      <w:pPr>
        <w:ind w:left="-709" w:firstLine="567"/>
        <w:rPr>
          <w:sz w:val="24"/>
          <w:szCs w:val="24"/>
        </w:rPr>
      </w:pPr>
      <w:r w:rsidRPr="006520AA">
        <w:rPr>
          <w:sz w:val="24"/>
          <w:szCs w:val="24"/>
        </w:rPr>
        <w:t xml:space="preserve">5.1.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имеет право: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5.1.1. Требовать от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соблюдения условий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5.1.2. Требовать от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устранения выявленных нарушений условий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5.1.3. Расторгать Договор и требовать освобождения места размещения НТО в порядке и на условиях, предусмотренных Договором и действующим законодательством.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5.1.4. Проводить проверку, в т.ч. без предварительного уведомления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>, на месте размещения НТО для его осмотра и проверки соблюдения условий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5.1.5. Осуществлять </w:t>
      </w:r>
      <w:proofErr w:type="gramStart"/>
      <w:r w:rsidRPr="006520AA">
        <w:rPr>
          <w:sz w:val="24"/>
          <w:szCs w:val="24"/>
        </w:rPr>
        <w:t>контроль за</w:t>
      </w:r>
      <w:proofErr w:type="gramEnd"/>
      <w:r w:rsidRPr="006520AA">
        <w:rPr>
          <w:sz w:val="24"/>
          <w:szCs w:val="24"/>
        </w:rPr>
        <w:t xml:space="preserve"> соблюдением условий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5.1.6. Требовать от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возмещения убытков, причиненных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в результате размещения НТО с нарушениями действующего законодательства.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5.1.7. При неисполнении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обязанности по демонтажу НТО в соответствии с пунктом 4.1.19. Договора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либо уполномоченное им лицо вправе осуществить </w:t>
      </w:r>
      <w:r w:rsidRPr="006520AA">
        <w:rPr>
          <w:sz w:val="24"/>
          <w:szCs w:val="24"/>
        </w:rPr>
        <w:lastRenderedPageBreak/>
        <w:t xml:space="preserve">принудительный демонтаж, вывоз и хранение демонтированного НТО с возмещением расходов на их осуществление за счет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>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5.1.8. Осуществить мероприятия, направленные на обработку, утилизацию, обезвреживание, размещение отходов НТО, в случае, если в течение 1 (одного) месяца с момента принудительного демонтажа и вывоза НТО на специализированную площадку для хранения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не истребовал его. 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5.1.9. Требовать от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возмещения расходов по демонтажу НТО, по приведению места размещения НТО в состояние, в котором указанное место было получено на момент заключения Договора, по транспортировке и хранению демонтированного НТО.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5.2.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обязано: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5.2.1. Не вмешиваться в хозяйственную деятельность </w:t>
      </w:r>
      <w:r w:rsidRPr="006520AA">
        <w:rPr>
          <w:b/>
          <w:sz w:val="24"/>
          <w:szCs w:val="24"/>
        </w:rPr>
        <w:t>Пользователя,</w:t>
      </w:r>
      <w:r w:rsidRPr="006520AA">
        <w:rPr>
          <w:sz w:val="24"/>
          <w:szCs w:val="24"/>
        </w:rPr>
        <w:t xml:space="preserve"> если она не противоречит требованиям законодательства, иных правовых актов и условиям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5.2.2. В случае изменения банковских реквизитов, юридического адреса, платежных реквизитов </w:t>
      </w:r>
      <w:r w:rsidRPr="006520AA">
        <w:rPr>
          <w:b/>
          <w:sz w:val="24"/>
          <w:szCs w:val="24"/>
        </w:rPr>
        <w:t xml:space="preserve">Учреждение </w:t>
      </w:r>
      <w:r w:rsidRPr="006520AA">
        <w:rPr>
          <w:sz w:val="24"/>
          <w:szCs w:val="24"/>
        </w:rPr>
        <w:t>уведомляет об этом посредством публикации новых реквизитов в газете «Вечерний Челябинск».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pStyle w:val="2"/>
        <w:tabs>
          <w:tab w:val="clear" w:pos="283"/>
        </w:tabs>
        <w:ind w:left="-709" w:firstLine="0"/>
        <w:rPr>
          <w:rFonts w:ascii="Times New Roman" w:hAnsi="Times New Roman" w:cs="Times New Roman"/>
          <w:sz w:val="24"/>
          <w:szCs w:val="24"/>
        </w:rPr>
      </w:pPr>
      <w:r w:rsidRPr="006520AA">
        <w:rPr>
          <w:rFonts w:ascii="Times New Roman" w:hAnsi="Times New Roman" w:cs="Times New Roman"/>
          <w:sz w:val="24"/>
          <w:szCs w:val="24"/>
          <w:lang w:val="en-US"/>
        </w:rPr>
        <w:t>VI</w:t>
      </w:r>
      <w:r w:rsidRPr="006520AA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0301B0" w:rsidRPr="006520AA" w:rsidRDefault="000301B0" w:rsidP="000301B0">
      <w:pPr>
        <w:rPr>
          <w:sz w:val="24"/>
          <w:szCs w:val="24"/>
        </w:rPr>
      </w:pP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6.1. За нарушение условий Договора Стороны несут ответственность, установленную законодательством и Договором.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6.2. За нарушение сроков перечисления платы по Договору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уплачивает неустойку в размере 1/300 </w:t>
      </w:r>
      <w:r w:rsidRPr="006520AA">
        <w:rPr>
          <w:sz w:val="24"/>
          <w:szCs w:val="24"/>
          <w:shd w:val="clear" w:color="auto" w:fill="FFFFFF"/>
        </w:rPr>
        <w:t>от </w:t>
      </w:r>
      <w:r w:rsidRPr="006520AA">
        <w:rPr>
          <w:bCs/>
          <w:sz w:val="24"/>
          <w:szCs w:val="24"/>
          <w:shd w:val="clear" w:color="auto" w:fill="FFFFFF"/>
        </w:rPr>
        <w:t>ставки</w:t>
      </w:r>
      <w:r w:rsidRPr="006520AA">
        <w:rPr>
          <w:sz w:val="24"/>
          <w:szCs w:val="24"/>
          <w:shd w:val="clear" w:color="auto" w:fill="FFFFFF"/>
        </w:rPr>
        <w:t> </w:t>
      </w:r>
      <w:r w:rsidRPr="006520AA">
        <w:rPr>
          <w:bCs/>
          <w:sz w:val="24"/>
          <w:szCs w:val="24"/>
          <w:shd w:val="clear" w:color="auto" w:fill="FFFFFF"/>
        </w:rPr>
        <w:t>рефинансирования</w:t>
      </w:r>
      <w:r w:rsidRPr="006520AA">
        <w:rPr>
          <w:sz w:val="24"/>
          <w:szCs w:val="24"/>
          <w:shd w:val="clear" w:color="auto" w:fill="FFFFFF"/>
        </w:rPr>
        <w:t xml:space="preserve"> ЦБ РФ </w:t>
      </w:r>
      <w:r w:rsidRPr="006520AA">
        <w:rPr>
          <w:bCs/>
          <w:sz w:val="24"/>
          <w:szCs w:val="24"/>
          <w:shd w:val="clear" w:color="auto" w:fill="FFFFFF"/>
        </w:rPr>
        <w:t>за</w:t>
      </w:r>
      <w:r w:rsidRPr="006520AA">
        <w:rPr>
          <w:sz w:val="24"/>
          <w:szCs w:val="24"/>
          <w:shd w:val="clear" w:color="auto" w:fill="FFFFFF"/>
        </w:rPr>
        <w:t> </w:t>
      </w:r>
      <w:r w:rsidRPr="006520AA">
        <w:rPr>
          <w:bCs/>
          <w:sz w:val="24"/>
          <w:szCs w:val="24"/>
          <w:shd w:val="clear" w:color="auto" w:fill="FFFFFF"/>
        </w:rPr>
        <w:t>каждый</w:t>
      </w:r>
      <w:r w:rsidRPr="006520AA">
        <w:rPr>
          <w:sz w:val="24"/>
          <w:szCs w:val="24"/>
          <w:shd w:val="clear" w:color="auto" w:fill="FFFFFF"/>
        </w:rPr>
        <w:t> </w:t>
      </w:r>
      <w:r w:rsidRPr="006520AA">
        <w:rPr>
          <w:bCs/>
          <w:sz w:val="24"/>
          <w:szCs w:val="24"/>
          <w:shd w:val="clear" w:color="auto" w:fill="FFFFFF"/>
        </w:rPr>
        <w:t>день</w:t>
      </w:r>
      <w:r w:rsidRPr="006520AA">
        <w:rPr>
          <w:sz w:val="24"/>
          <w:szCs w:val="24"/>
          <w:shd w:val="clear" w:color="auto" w:fill="FFFFFF"/>
        </w:rPr>
        <w:t> </w:t>
      </w:r>
      <w:r w:rsidRPr="006520AA">
        <w:rPr>
          <w:bCs/>
          <w:sz w:val="24"/>
          <w:szCs w:val="24"/>
          <w:shd w:val="clear" w:color="auto" w:fill="FFFFFF"/>
        </w:rPr>
        <w:t>просрочки</w:t>
      </w:r>
      <w:r w:rsidRPr="006520AA">
        <w:rPr>
          <w:sz w:val="24"/>
          <w:szCs w:val="24"/>
        </w:rPr>
        <w:t xml:space="preserve"> </w:t>
      </w:r>
      <w:r w:rsidRPr="006520AA">
        <w:rPr>
          <w:sz w:val="24"/>
          <w:szCs w:val="24"/>
          <w:shd w:val="clear" w:color="auto" w:fill="FFFFFF"/>
        </w:rPr>
        <w:t>от не уплаченной в срок суммы (начиная со следующего дня после истечения срока исполнения обязательства по договору).</w:t>
      </w:r>
      <w:r w:rsidRPr="006520AA">
        <w:rPr>
          <w:sz w:val="24"/>
          <w:szCs w:val="24"/>
        </w:rPr>
        <w:t xml:space="preserve"> 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6.3. За нарушение обязанностей, предусмотренных п. 4.1.17., 4.1.19., 4.1.20. Договора, </w:t>
      </w:r>
      <w:r w:rsidRPr="006520AA">
        <w:rPr>
          <w:b/>
          <w:sz w:val="24"/>
          <w:szCs w:val="24"/>
        </w:rPr>
        <w:t xml:space="preserve">Пользователь </w:t>
      </w:r>
      <w:r w:rsidRPr="006520AA">
        <w:rPr>
          <w:sz w:val="24"/>
          <w:szCs w:val="24"/>
        </w:rPr>
        <w:t xml:space="preserve">уплачивает за каждое нарушение штраф в размере 100 000,00 (Сто тысяч) рублей – для юридического лица, 50 000,00 (пятьдесят тысяч) рублей – для индивидуального предпринимателя (физического лица, если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утратил статус индивидуального предпринимателя).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При этом расходы по демонтажу НТО, указанные в п. 4.1.19. Договора, а также по приведению места размещения НТО в состояние, в котором указанное место было получено на момент заключения Договора, возмещаются сверх вышеуказанного штрафа.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согласен с тем, что до момента уплаты указанного в настоящем пункте Договора штрафа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либо уполномоченное им лицо вправе удерживать демонтированный НТО.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6.4. Убытки, которые возникли в связи с неисполнением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обязанности, предусмотренной п. 4.1.18 Договора, возмещаются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в полном объеме.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6.5. В случае расторжения Договора </w:t>
      </w:r>
      <w:r w:rsidRPr="006520AA">
        <w:rPr>
          <w:b/>
          <w:sz w:val="24"/>
          <w:szCs w:val="24"/>
        </w:rPr>
        <w:t>Учреждением</w:t>
      </w:r>
      <w:r w:rsidRPr="006520AA">
        <w:rPr>
          <w:sz w:val="24"/>
          <w:szCs w:val="24"/>
        </w:rPr>
        <w:t xml:space="preserve"> в одностороннем порядке по основаниям, предусмотренным в пунктах 7.3.1. – 7.3.14. Договора, или расторжения Договора по соглашению Сторон по инициативе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денежные средства в размере части внесенной платы, оставшейся за неиспользованные периоды размещения НТО, возврату </w:t>
      </w:r>
      <w:r w:rsidRPr="006520AA">
        <w:rPr>
          <w:b/>
          <w:sz w:val="24"/>
          <w:szCs w:val="24"/>
        </w:rPr>
        <w:t>Пользователю</w:t>
      </w:r>
      <w:r w:rsidRPr="006520AA">
        <w:rPr>
          <w:sz w:val="24"/>
          <w:szCs w:val="24"/>
        </w:rPr>
        <w:t xml:space="preserve"> не подлежат. Стороны договорились, что данные суммы не считаются неосновательным обогащением город Челябинска и </w:t>
      </w:r>
      <w:r w:rsidRPr="006520AA">
        <w:rPr>
          <w:b/>
          <w:sz w:val="24"/>
          <w:szCs w:val="24"/>
        </w:rPr>
        <w:t>Учреждения</w:t>
      </w:r>
      <w:r w:rsidRPr="006520AA">
        <w:rPr>
          <w:sz w:val="24"/>
          <w:szCs w:val="24"/>
        </w:rPr>
        <w:t>, а представляют собой фиксированную сумму компенсации убытков, связанных с вынужденным досрочным прекращением договорных отношений.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pStyle w:val="2"/>
        <w:tabs>
          <w:tab w:val="clear" w:pos="283"/>
        </w:tabs>
        <w:ind w:left="-709" w:firstLine="0"/>
        <w:rPr>
          <w:rFonts w:ascii="Times New Roman" w:hAnsi="Times New Roman" w:cs="Times New Roman"/>
          <w:sz w:val="24"/>
          <w:szCs w:val="24"/>
        </w:rPr>
      </w:pPr>
      <w:r w:rsidRPr="006520AA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6520AA">
        <w:rPr>
          <w:rFonts w:ascii="Times New Roman" w:hAnsi="Times New Roman" w:cs="Times New Roman"/>
          <w:sz w:val="24"/>
          <w:szCs w:val="24"/>
        </w:rPr>
        <w:t>. Изменение, расторжение, прекращение Договора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7.1. Внесение изменений в Договор осуществляется в случаях и порядке, установленных законодательством. 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Вносимые изменения и дополнения оформляются письменным дополнительным соглашением Сторон, за исключением случаев изменения организационно-правовой формы, наименования, банковских реквизитов и юридического адреса Сторон.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7.2. Стороны вправе по взаимному соглашению расторгнуть Договор. 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lastRenderedPageBreak/>
        <w:t>В случае</w:t>
      </w:r>
      <w:proofErr w:type="gramStart"/>
      <w:r w:rsidRPr="006520AA">
        <w:rPr>
          <w:sz w:val="24"/>
          <w:szCs w:val="24"/>
        </w:rPr>
        <w:t>,</w:t>
      </w:r>
      <w:proofErr w:type="gramEnd"/>
      <w:r w:rsidRPr="006520AA">
        <w:rPr>
          <w:sz w:val="24"/>
          <w:szCs w:val="24"/>
        </w:rPr>
        <w:t xml:space="preserve"> если Договор расторгается по инициативе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, внесенные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денежные средства в размере части внесенной платы, оставшейся за неиспользованные периоды размещения НТО, возврату </w:t>
      </w:r>
      <w:r w:rsidRPr="006520AA">
        <w:rPr>
          <w:b/>
          <w:sz w:val="24"/>
          <w:szCs w:val="24"/>
        </w:rPr>
        <w:t>Пользователю</w:t>
      </w:r>
      <w:r w:rsidRPr="006520AA">
        <w:rPr>
          <w:sz w:val="24"/>
          <w:szCs w:val="24"/>
        </w:rPr>
        <w:t xml:space="preserve"> не подлежат. Стороны договорились, что данные суммы не считаются неосновательным обогащением муниципального образования «город Челябинск» и </w:t>
      </w:r>
      <w:r w:rsidRPr="006520AA">
        <w:rPr>
          <w:b/>
          <w:sz w:val="24"/>
          <w:szCs w:val="24"/>
        </w:rPr>
        <w:t>Учреждения</w:t>
      </w:r>
      <w:r w:rsidRPr="006520AA">
        <w:rPr>
          <w:sz w:val="24"/>
          <w:szCs w:val="24"/>
        </w:rPr>
        <w:t>, а представляют собой фиксированную сумму компенсации убытков муниципального образования «город Челябинск», связанных с досрочным прекращением договорных отношений.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7.3.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вправе в одностороннем порядке отказаться от исполнения Договора: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7.3.1. при размещении и эксплуатации НТО не в соответствии с параметрами, указанными в пункте 1.1. Договора, типу и специализации НТО и условиями, указанными в разделах </w:t>
      </w:r>
      <w:r w:rsidRPr="006520AA">
        <w:rPr>
          <w:sz w:val="24"/>
          <w:szCs w:val="24"/>
          <w:lang w:val="en-US"/>
        </w:rPr>
        <w:t>I</w:t>
      </w:r>
      <w:r w:rsidRPr="006520AA">
        <w:rPr>
          <w:sz w:val="24"/>
          <w:szCs w:val="24"/>
        </w:rPr>
        <w:t xml:space="preserve">, </w:t>
      </w:r>
      <w:r w:rsidRPr="006520AA">
        <w:rPr>
          <w:sz w:val="24"/>
          <w:szCs w:val="24"/>
          <w:lang w:val="en-US"/>
        </w:rPr>
        <w:t>II</w:t>
      </w:r>
      <w:r w:rsidRPr="006520AA">
        <w:rPr>
          <w:sz w:val="24"/>
          <w:szCs w:val="24"/>
        </w:rPr>
        <w:t xml:space="preserve">, и </w:t>
      </w:r>
      <w:r w:rsidRPr="006520AA">
        <w:rPr>
          <w:sz w:val="24"/>
          <w:szCs w:val="24"/>
          <w:lang w:val="en-US"/>
        </w:rPr>
        <w:t>III</w:t>
      </w:r>
      <w:r w:rsidRPr="006520AA">
        <w:rPr>
          <w:sz w:val="24"/>
          <w:szCs w:val="24"/>
        </w:rPr>
        <w:t xml:space="preserve"> Договора;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7.3.2. при </w:t>
      </w:r>
      <w:proofErr w:type="spellStart"/>
      <w:r w:rsidRPr="006520AA">
        <w:rPr>
          <w:sz w:val="24"/>
          <w:szCs w:val="24"/>
        </w:rPr>
        <w:t>неразмещении</w:t>
      </w:r>
      <w:proofErr w:type="spellEnd"/>
      <w:r w:rsidRPr="006520AA">
        <w:rPr>
          <w:sz w:val="24"/>
          <w:szCs w:val="24"/>
        </w:rPr>
        <w:t xml:space="preserve"> НТО в течение срока, указанного в пункте 4.1.6 настоящего Договора;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7.3.4. при однократном невнесении или неполном внесении платы по Договору согласно разделу </w:t>
      </w:r>
      <w:r w:rsidRPr="006520AA">
        <w:rPr>
          <w:sz w:val="24"/>
          <w:szCs w:val="24"/>
          <w:lang w:val="en-US"/>
        </w:rPr>
        <w:t>II</w:t>
      </w:r>
      <w:r w:rsidRPr="006520AA">
        <w:rPr>
          <w:sz w:val="24"/>
          <w:szCs w:val="24"/>
        </w:rPr>
        <w:t xml:space="preserve"> Договора;</w:t>
      </w:r>
    </w:p>
    <w:p w:rsidR="000301B0" w:rsidRPr="006520AA" w:rsidRDefault="000301B0" w:rsidP="000301B0">
      <w:pPr>
        <w:tabs>
          <w:tab w:val="left" w:pos="142"/>
          <w:tab w:val="left" w:pos="567"/>
          <w:tab w:val="left" w:pos="851"/>
          <w:tab w:val="left" w:pos="993"/>
        </w:tabs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7.3.5. при эксплуатации НТО не в соответствии со Схемой размещения НТО, а также местом размещения НТО;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7.3.6. при нарушении пункта 4.1.17. Договора;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7.3.7. при неисполнении, ненадлежащем исполнении Пользователем иных обязанностей, предусмотренных разделом </w:t>
      </w:r>
      <w:r w:rsidRPr="006520AA">
        <w:rPr>
          <w:sz w:val="24"/>
          <w:szCs w:val="24"/>
          <w:lang w:val="en-US"/>
        </w:rPr>
        <w:t>IV</w:t>
      </w:r>
      <w:r w:rsidRPr="006520AA">
        <w:rPr>
          <w:sz w:val="24"/>
          <w:szCs w:val="24"/>
        </w:rPr>
        <w:t xml:space="preserve"> Договора;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7.3.8. при передаче прав и обязанностей по Договору третьему лицу;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7.3.9. при исключении НТО из Схемы размещения НТО;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7.3.10. при повторном вынесении </w:t>
      </w:r>
      <w:r w:rsidRPr="006520AA">
        <w:rPr>
          <w:sz w:val="24"/>
          <w:szCs w:val="24"/>
          <w:lang w:eastAsia="ru-RU"/>
        </w:rPr>
        <w:t xml:space="preserve">должностным лицом УАГП г. Челябинска </w:t>
      </w:r>
      <w:r w:rsidRPr="006520AA">
        <w:rPr>
          <w:sz w:val="24"/>
          <w:szCs w:val="24"/>
        </w:rPr>
        <w:t>решения об отказе в выдаче Акта соответствия, указанного в пункте 4.1.7 настоящего Договора;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7.3.11. в случае признания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в установленном законом порядке банкротом;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7.3.12. в случае невыполнения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предписаний контрольных, надзорных органов (в случае если это связано с деятельностью, осуществляемой с использованием НТО);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7.3.13. в случае наличия вступившего в законную силу постановления по делу об административном правонарушении (в отношении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и иных лиц, в случае если местом совершения административного правонарушения является место размещения НТО и состав правонарушения связан с использованием НТО);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proofErr w:type="gramStart"/>
      <w:r w:rsidRPr="006520AA">
        <w:rPr>
          <w:sz w:val="24"/>
          <w:szCs w:val="24"/>
        </w:rPr>
        <w:t xml:space="preserve">7.3.14. в случае нарушения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требований, запретов, ограничений, установленных законодательством в сфере розничной продажи алкогольной продукции, при реализации в НТО контрафактной продукции, а также продукции, пропагандирующей порнографию и экстремизм, подтвержденное вступившим в законную силу постановлением судьи, органа, должностного лица о привлечении к административной ответственности или вступившим в законную силу приговором суда по уголовному делу;</w:t>
      </w:r>
      <w:proofErr w:type="gramEnd"/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7.3.15. в случае невозможности эксплуатации НТО ввиду строительства (реконструкции), проведения капитального ремонта объектов улично-дорожной сети и инженерной инфраструктуры;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7.3.16. в случае, если освобождение места размещения НТО необходимо в целях организации мероприятий федерального, регионального уровня;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7.3.17. в случае, если в отношении земельного участка, в границах которого находится место размещения НТО, принято решение об изъятии для государственных или муниципальных нужд, в т.ч. в целях организации мероприятий федерального, регионального уровня.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7.3.18. При осуществлении предпринимательской деятельности без государственной регистрации или без специального разрешения (лицензии); незаконной продаже товаров (иных вещей), свободная реализация которых запрещена или ограничена; нарушении правил продажи отдельных видов товаров.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7.4. При прекращении Договора по основаниям, предусмотренным пунктом </w:t>
      </w:r>
      <w:hyperlink w:anchor="Par0" w:history="1">
        <w:r w:rsidRPr="006520AA">
          <w:rPr>
            <w:rStyle w:val="a5"/>
            <w:color w:val="auto"/>
            <w:sz w:val="24"/>
            <w:szCs w:val="24"/>
            <w:u w:val="none"/>
          </w:rPr>
          <w:t>7.3</w:t>
        </w:r>
      </w:hyperlink>
      <w:r w:rsidRPr="006520AA">
        <w:rPr>
          <w:sz w:val="24"/>
          <w:szCs w:val="24"/>
        </w:rPr>
        <w:t xml:space="preserve">. Договора, </w:t>
      </w:r>
      <w:r w:rsidRPr="006520AA">
        <w:rPr>
          <w:b/>
          <w:sz w:val="24"/>
          <w:szCs w:val="24"/>
        </w:rPr>
        <w:t>Учреждение</w:t>
      </w:r>
      <w:r w:rsidRPr="006520AA">
        <w:rPr>
          <w:sz w:val="24"/>
          <w:szCs w:val="24"/>
        </w:rPr>
        <w:t xml:space="preserve"> вправе отказаться от исполнения Договора после направления </w:t>
      </w:r>
      <w:r w:rsidRPr="006520AA">
        <w:rPr>
          <w:b/>
          <w:sz w:val="24"/>
          <w:szCs w:val="24"/>
        </w:rPr>
        <w:t>Пользователю</w:t>
      </w:r>
      <w:r w:rsidRPr="006520AA">
        <w:rPr>
          <w:sz w:val="24"/>
          <w:szCs w:val="24"/>
        </w:rPr>
        <w:t xml:space="preserve"> письменной претензии о необходимости устранения нарушений, послуживших основанием для прекращения отношений Сторон. При этом претензией должен быть оговорен срок для устранения нарушений. Указанный срок не может составлять более 1 месяца.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lastRenderedPageBreak/>
        <w:t xml:space="preserve">В случае если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не устранил нарушения, послужившие основанием для прекращения отношений Сторон, в течение срока, оговоренного претензией, </w:t>
      </w:r>
      <w:r w:rsidRPr="006520AA">
        <w:rPr>
          <w:b/>
          <w:sz w:val="24"/>
          <w:szCs w:val="24"/>
        </w:rPr>
        <w:t xml:space="preserve">Учреждение </w:t>
      </w:r>
      <w:r w:rsidRPr="006520AA">
        <w:rPr>
          <w:sz w:val="24"/>
          <w:szCs w:val="24"/>
        </w:rPr>
        <w:t xml:space="preserve">направляет </w:t>
      </w:r>
      <w:r w:rsidRPr="006520AA">
        <w:rPr>
          <w:b/>
          <w:sz w:val="24"/>
          <w:szCs w:val="24"/>
        </w:rPr>
        <w:t>Пользователю</w:t>
      </w:r>
      <w:r w:rsidRPr="006520AA">
        <w:rPr>
          <w:sz w:val="24"/>
          <w:szCs w:val="24"/>
        </w:rPr>
        <w:t xml:space="preserve"> уведомление об одностороннем отказе от исполнения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Договор считается расторгнутым по истечении 30 (тридцати) дней </w:t>
      </w:r>
      <w:proofErr w:type="gramStart"/>
      <w:r w:rsidRPr="006520AA">
        <w:rPr>
          <w:sz w:val="24"/>
          <w:szCs w:val="24"/>
        </w:rPr>
        <w:t>с даты направления</w:t>
      </w:r>
      <w:proofErr w:type="gramEnd"/>
      <w:r w:rsidRPr="006520AA">
        <w:rPr>
          <w:sz w:val="24"/>
          <w:szCs w:val="24"/>
        </w:rPr>
        <w:t xml:space="preserve"> </w:t>
      </w:r>
      <w:r w:rsidRPr="006520AA">
        <w:rPr>
          <w:b/>
          <w:sz w:val="24"/>
          <w:szCs w:val="24"/>
        </w:rPr>
        <w:t xml:space="preserve">Пользователю </w:t>
      </w:r>
      <w:r w:rsidRPr="006520AA">
        <w:rPr>
          <w:sz w:val="24"/>
          <w:szCs w:val="24"/>
        </w:rPr>
        <w:t>уведомления об одностороннем отказе от исполнения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Соблюдение претензионного порядка необязательно в случаях, предусмотренных пунктами 7.3.8. - 7.3.18 Договора.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7.5. Договор прекращается: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7.5.1. по окончании срока действия Договора;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7.5.2. в случае смерти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– индивидуального предпринимателя (физического лица, если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утратил статус индивидуального предпринимателя);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7.5.3. в случае ликвидации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 - юридического лица;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7.5.4. в иных случаях, установленных законодательством.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ind w:left="-709"/>
        <w:jc w:val="center"/>
        <w:rPr>
          <w:b/>
          <w:sz w:val="24"/>
          <w:szCs w:val="24"/>
        </w:rPr>
      </w:pPr>
      <w:r w:rsidRPr="006520AA">
        <w:rPr>
          <w:b/>
          <w:sz w:val="24"/>
          <w:szCs w:val="24"/>
          <w:lang w:val="en-US"/>
        </w:rPr>
        <w:t>VIII</w:t>
      </w:r>
      <w:r w:rsidRPr="006520AA">
        <w:rPr>
          <w:b/>
          <w:sz w:val="24"/>
          <w:szCs w:val="24"/>
        </w:rPr>
        <w:t>. Обстоятельства непреодолимой силы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8.1. </w:t>
      </w:r>
      <w:proofErr w:type="gramStart"/>
      <w:r w:rsidRPr="006520AA">
        <w:rPr>
          <w:sz w:val="24"/>
          <w:szCs w:val="24"/>
        </w:rPr>
        <w:t>Ни одна из Сторон Договора не несет ответственности перед другой Стороной за невыполнение обязательств, обусловленных обстоятельствами, возникшими помимо воли и желания Сторон, и которые нельзя предвидеть или предотвратить (непреодолимая сила), включая объявленную или фактическую войну, гражданские волнения, эпидемии, блокаду, землетрясения, наводнения, пожары и другие стихийные бедствия, а также запретительные действия властей и акты государственных органов.</w:t>
      </w:r>
      <w:proofErr w:type="gramEnd"/>
      <w:r w:rsidRPr="006520AA">
        <w:rPr>
          <w:sz w:val="24"/>
          <w:szCs w:val="24"/>
        </w:rPr>
        <w:t xml:space="preserve"> Документ, выданный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8.2. Сторона, которая не исполняет своего обязательства вследствие действия непреодолимой силы, должна известить другую Сторону о наступлении указанных обстоятельств и их влиянии на исполнении обязательств по Договору.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ind w:left="-709"/>
        <w:jc w:val="center"/>
        <w:rPr>
          <w:sz w:val="24"/>
          <w:szCs w:val="24"/>
        </w:rPr>
      </w:pPr>
      <w:r w:rsidRPr="006520AA">
        <w:rPr>
          <w:b/>
          <w:bCs/>
          <w:sz w:val="24"/>
          <w:szCs w:val="24"/>
          <w:lang w:val="en-US"/>
        </w:rPr>
        <w:t>IX</w:t>
      </w:r>
      <w:r w:rsidRPr="006520AA">
        <w:rPr>
          <w:b/>
          <w:bCs/>
          <w:sz w:val="24"/>
          <w:szCs w:val="24"/>
        </w:rPr>
        <w:t>. Заключительные положения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9.1. Взаимоотношения Сторон, не урегулированные Договором, определяются в соответствии с законодательством Российской Федерации, Челябинской области, а также муниципальными правовыми актами города Челябинска.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9.2. Вся корреспонденция (письменное обращение, уведомление, претензия, расчеты и т.п.) направляются Сторонами по адресам, указанным в Договоре, либо направляется по адресу, указанному в письменном уведомлении в соответствии с п. 4.1.22., 5.2.2. Договора, либо по почте заказным письмом с уведомлением о вручении по адресу получателя, а также телеграммой, либо посредством факсимильной связи, либо по адресу электронной почты, либо с использованием иных сре</w:t>
      </w:r>
      <w:proofErr w:type="gramStart"/>
      <w:r w:rsidRPr="006520AA">
        <w:rPr>
          <w:sz w:val="24"/>
          <w:szCs w:val="24"/>
        </w:rPr>
        <w:t>дств св</w:t>
      </w:r>
      <w:proofErr w:type="gramEnd"/>
      <w:r w:rsidRPr="006520AA">
        <w:rPr>
          <w:sz w:val="24"/>
          <w:szCs w:val="24"/>
        </w:rPr>
        <w:t xml:space="preserve">язи и доставки, обеспечивающих фиксирование такого уведомления и получение подтверждения о его вручении. Корреспонденция может быть передана под подпись </w:t>
      </w:r>
      <w:r w:rsidRPr="006520AA">
        <w:rPr>
          <w:b/>
          <w:sz w:val="24"/>
          <w:szCs w:val="24"/>
        </w:rPr>
        <w:t>Пользователю</w:t>
      </w:r>
      <w:r w:rsidRPr="006520AA">
        <w:rPr>
          <w:sz w:val="24"/>
          <w:szCs w:val="24"/>
        </w:rPr>
        <w:t xml:space="preserve"> либо его представителю лично.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Адрес электронной почты </w:t>
      </w:r>
      <w:r w:rsidRPr="006520AA">
        <w:rPr>
          <w:b/>
          <w:sz w:val="24"/>
          <w:szCs w:val="24"/>
        </w:rPr>
        <w:t>Учреждения</w:t>
      </w:r>
      <w:r w:rsidRPr="006520AA">
        <w:rPr>
          <w:sz w:val="24"/>
          <w:szCs w:val="24"/>
        </w:rPr>
        <w:t>: mkugs74@yandex.ru</w:t>
      </w:r>
    </w:p>
    <w:p w:rsidR="000301B0" w:rsidRPr="006520AA" w:rsidRDefault="000301B0" w:rsidP="000301B0">
      <w:pPr>
        <w:pBdr>
          <w:right w:val="single" w:sz="4" w:space="4" w:color="auto"/>
        </w:pBdr>
        <w:ind w:left="-709" w:firstLine="567"/>
        <w:jc w:val="both"/>
        <w:rPr>
          <w:bCs/>
          <w:sz w:val="24"/>
          <w:szCs w:val="24"/>
        </w:rPr>
      </w:pPr>
      <w:r w:rsidRPr="006520AA">
        <w:rPr>
          <w:sz w:val="24"/>
          <w:szCs w:val="24"/>
        </w:rPr>
        <w:t xml:space="preserve">Адрес электронной почты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 xml:space="preserve">: </w:t>
      </w:r>
      <w:r w:rsidRPr="006520AA">
        <w:rPr>
          <w:bCs/>
          <w:sz w:val="24"/>
          <w:szCs w:val="24"/>
        </w:rPr>
        <w:t>______________</w:t>
      </w:r>
    </w:p>
    <w:p w:rsidR="000301B0" w:rsidRPr="006520AA" w:rsidRDefault="000301B0" w:rsidP="000301B0">
      <w:pPr>
        <w:pBdr>
          <w:right w:val="single" w:sz="4" w:space="4" w:color="auto"/>
        </w:pBdr>
        <w:ind w:left="-709" w:firstLine="567"/>
        <w:jc w:val="both"/>
        <w:rPr>
          <w:sz w:val="24"/>
          <w:szCs w:val="24"/>
        </w:rPr>
      </w:pPr>
    </w:p>
    <w:p w:rsidR="000301B0" w:rsidRPr="006520AA" w:rsidRDefault="000301B0" w:rsidP="000301B0">
      <w:pPr>
        <w:pBdr>
          <w:right w:val="single" w:sz="4" w:space="4" w:color="auto"/>
        </w:pBd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9.3. В случае отсутствия у </w:t>
      </w:r>
      <w:r w:rsidRPr="006520AA">
        <w:rPr>
          <w:b/>
          <w:sz w:val="24"/>
          <w:szCs w:val="24"/>
        </w:rPr>
        <w:t>Учреждения</w:t>
      </w:r>
      <w:r w:rsidRPr="006520AA">
        <w:rPr>
          <w:sz w:val="24"/>
          <w:szCs w:val="24"/>
        </w:rPr>
        <w:t xml:space="preserve"> сведений о получении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корреспонденции, </w:t>
      </w:r>
      <w:proofErr w:type="gramStart"/>
      <w:r w:rsidRPr="006520AA">
        <w:rPr>
          <w:sz w:val="24"/>
          <w:szCs w:val="24"/>
        </w:rPr>
        <w:t>последняя</w:t>
      </w:r>
      <w:proofErr w:type="gramEnd"/>
      <w:r w:rsidRPr="006520AA">
        <w:rPr>
          <w:sz w:val="24"/>
          <w:szCs w:val="24"/>
        </w:rPr>
        <w:t xml:space="preserve"> также считается полученной </w:t>
      </w:r>
      <w:r w:rsidRPr="006520AA">
        <w:rPr>
          <w:b/>
          <w:sz w:val="24"/>
          <w:szCs w:val="24"/>
        </w:rPr>
        <w:t>Пользователем</w:t>
      </w:r>
      <w:r w:rsidRPr="006520AA">
        <w:rPr>
          <w:sz w:val="24"/>
          <w:szCs w:val="24"/>
        </w:rPr>
        <w:t xml:space="preserve"> при ее направлении в адрес </w:t>
      </w:r>
      <w:r w:rsidRPr="006520AA">
        <w:rPr>
          <w:b/>
          <w:sz w:val="24"/>
          <w:szCs w:val="24"/>
        </w:rPr>
        <w:t>Пользователя</w:t>
      </w:r>
      <w:r w:rsidRPr="006520AA">
        <w:rPr>
          <w:sz w:val="24"/>
          <w:szCs w:val="24"/>
        </w:rPr>
        <w:t>, указанный в Договоре, если: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9.3.1.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уклонился от получения корреспонденции, что зафиксировано органом почтовой связи;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9.3.2. </w:t>
      </w:r>
      <w:r w:rsidRPr="006520AA">
        <w:rPr>
          <w:b/>
          <w:sz w:val="24"/>
          <w:szCs w:val="24"/>
        </w:rPr>
        <w:t>Пользователь</w:t>
      </w:r>
      <w:r w:rsidRPr="006520AA">
        <w:rPr>
          <w:sz w:val="24"/>
          <w:szCs w:val="24"/>
        </w:rPr>
        <w:t xml:space="preserve"> не явился за получением корреспонденции, что зафиксировано органом почтовой связи;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9.3.3. корреспонденция возвращена органом почтовой связи с указанием причины возврата «истек срок хранения», при условии, что указанная корреспонденция была направлена </w:t>
      </w:r>
      <w:r w:rsidRPr="006520AA">
        <w:rPr>
          <w:b/>
          <w:sz w:val="24"/>
          <w:szCs w:val="24"/>
        </w:rPr>
        <w:t>Учреждением</w:t>
      </w:r>
      <w:r w:rsidRPr="006520AA">
        <w:rPr>
          <w:sz w:val="24"/>
          <w:szCs w:val="24"/>
        </w:rPr>
        <w:t xml:space="preserve"> по адресу, указанному в Договоре;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lastRenderedPageBreak/>
        <w:t xml:space="preserve">9.3.4. корреспонденция не вручена </w:t>
      </w:r>
      <w:r w:rsidRPr="006520AA">
        <w:rPr>
          <w:b/>
          <w:sz w:val="24"/>
          <w:szCs w:val="24"/>
        </w:rPr>
        <w:t>Пользователю</w:t>
      </w:r>
      <w:r w:rsidRPr="006520AA">
        <w:rPr>
          <w:sz w:val="24"/>
          <w:szCs w:val="24"/>
        </w:rPr>
        <w:t xml:space="preserve"> в связи с отсутствием адресата по указанному адресу, при условии, что указанная корреспонденция была направлена </w:t>
      </w:r>
      <w:r w:rsidRPr="006520AA">
        <w:rPr>
          <w:b/>
          <w:sz w:val="24"/>
          <w:szCs w:val="24"/>
        </w:rPr>
        <w:t>Учреждением</w:t>
      </w:r>
      <w:r w:rsidRPr="006520AA">
        <w:rPr>
          <w:sz w:val="24"/>
          <w:szCs w:val="24"/>
        </w:rPr>
        <w:t xml:space="preserve"> по адресу, указанному в Договоре.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9.4. Споры, возникающие между Сторонами в период действия Договора, разрешаются путем переговоров.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9.5. Если путем переговоров разрешения достичь невозможно, споры передаются на разрешение суда по месту нахождения </w:t>
      </w:r>
      <w:r w:rsidRPr="006520AA">
        <w:rPr>
          <w:b/>
          <w:sz w:val="24"/>
          <w:szCs w:val="24"/>
        </w:rPr>
        <w:t>Учреждения</w:t>
      </w:r>
      <w:r w:rsidRPr="006520AA">
        <w:rPr>
          <w:sz w:val="24"/>
          <w:szCs w:val="24"/>
        </w:rPr>
        <w:t>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9.6. Настоящий Договор составлен в 2-х экземплярах, имеющих равную юридическую силу, по одному для каждой из Сторон.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>9.7. К Договору прилагаются:</w:t>
      </w:r>
    </w:p>
    <w:p w:rsidR="000301B0" w:rsidRPr="006520AA" w:rsidRDefault="000301B0" w:rsidP="000301B0">
      <w:pPr>
        <w:ind w:left="-709" w:firstLine="567"/>
        <w:jc w:val="both"/>
        <w:rPr>
          <w:sz w:val="24"/>
          <w:szCs w:val="24"/>
        </w:rPr>
      </w:pPr>
      <w:r w:rsidRPr="006520AA">
        <w:rPr>
          <w:sz w:val="24"/>
          <w:szCs w:val="24"/>
        </w:rPr>
        <w:t xml:space="preserve">9.7.1. </w:t>
      </w:r>
      <w:r w:rsidRPr="006520AA">
        <w:rPr>
          <w:bCs/>
          <w:sz w:val="24"/>
          <w:szCs w:val="24"/>
          <w:lang w:eastAsia="ru-RU"/>
        </w:rPr>
        <w:t>Ситуационный план (М 1:500) места размещения НТО (Приложение № 1)</w:t>
      </w:r>
      <w:r w:rsidRPr="006520AA">
        <w:rPr>
          <w:sz w:val="24"/>
          <w:szCs w:val="24"/>
        </w:rPr>
        <w:t>;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  <w:r w:rsidRPr="006520AA">
        <w:rPr>
          <w:sz w:val="24"/>
          <w:szCs w:val="24"/>
        </w:rPr>
        <w:t xml:space="preserve">9.7.2. </w:t>
      </w:r>
      <w:r w:rsidRPr="006520AA">
        <w:rPr>
          <w:color w:val="000000"/>
          <w:sz w:val="24"/>
          <w:szCs w:val="24"/>
        </w:rPr>
        <w:t>Расчет платы по</w:t>
      </w:r>
      <w:r w:rsidRPr="006520AA">
        <w:rPr>
          <w:sz w:val="24"/>
          <w:szCs w:val="24"/>
        </w:rPr>
        <w:t xml:space="preserve"> Договору (Приложение № 2).</w:t>
      </w:r>
    </w:p>
    <w:p w:rsidR="000301B0" w:rsidRPr="006520AA" w:rsidRDefault="000301B0" w:rsidP="000301B0">
      <w:pPr>
        <w:pStyle w:val="211"/>
        <w:ind w:left="-709" w:firstLine="567"/>
        <w:rPr>
          <w:sz w:val="24"/>
          <w:szCs w:val="24"/>
        </w:rPr>
      </w:pPr>
    </w:p>
    <w:p w:rsidR="000301B0" w:rsidRPr="006520AA" w:rsidRDefault="000301B0" w:rsidP="000301B0">
      <w:pPr>
        <w:tabs>
          <w:tab w:val="left" w:pos="2694"/>
        </w:tabs>
        <w:ind w:right="-284"/>
        <w:jc w:val="center"/>
        <w:rPr>
          <w:b/>
          <w:bCs/>
          <w:sz w:val="24"/>
          <w:szCs w:val="24"/>
          <w:lang w:val="en-US"/>
        </w:rPr>
      </w:pPr>
      <w:r w:rsidRPr="006520AA">
        <w:rPr>
          <w:b/>
          <w:bCs/>
          <w:sz w:val="24"/>
          <w:szCs w:val="24"/>
          <w:lang w:val="en-US"/>
        </w:rPr>
        <w:t>X</w:t>
      </w:r>
      <w:r w:rsidRPr="006520AA">
        <w:rPr>
          <w:b/>
          <w:bCs/>
          <w:sz w:val="24"/>
          <w:szCs w:val="24"/>
        </w:rPr>
        <w:t>. Адреса и реквизиты Сторон</w:t>
      </w:r>
    </w:p>
    <w:p w:rsidR="000301B0" w:rsidRPr="006520AA" w:rsidRDefault="000301B0" w:rsidP="000301B0">
      <w:pPr>
        <w:tabs>
          <w:tab w:val="left" w:pos="2694"/>
        </w:tabs>
        <w:ind w:right="-284"/>
        <w:jc w:val="center"/>
        <w:rPr>
          <w:sz w:val="24"/>
          <w:szCs w:val="24"/>
          <w:lang w:val="en-US"/>
        </w:rPr>
      </w:pPr>
    </w:p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1"/>
        <w:gridCol w:w="5245"/>
      </w:tblGrid>
      <w:tr w:rsidR="000301B0" w:rsidRPr="006520AA" w:rsidTr="00A534F6">
        <w:tc>
          <w:tcPr>
            <w:tcW w:w="5671" w:type="dxa"/>
            <w:shd w:val="clear" w:color="auto" w:fill="auto"/>
          </w:tcPr>
          <w:p w:rsidR="000301B0" w:rsidRPr="006520AA" w:rsidRDefault="000301B0" w:rsidP="00A534F6">
            <w:pPr>
              <w:tabs>
                <w:tab w:val="left" w:pos="2694"/>
              </w:tabs>
              <w:ind w:left="-709" w:right="-284"/>
              <w:jc w:val="center"/>
              <w:rPr>
                <w:b/>
                <w:sz w:val="24"/>
                <w:szCs w:val="24"/>
              </w:rPr>
            </w:pPr>
            <w:r w:rsidRPr="006520AA">
              <w:rPr>
                <w:b/>
                <w:sz w:val="24"/>
                <w:szCs w:val="24"/>
              </w:rPr>
              <w:t>Учреждение:</w:t>
            </w:r>
          </w:p>
          <w:p w:rsidR="000301B0" w:rsidRPr="006520AA" w:rsidRDefault="000301B0" w:rsidP="00A534F6">
            <w:pPr>
              <w:tabs>
                <w:tab w:val="left" w:pos="2694"/>
              </w:tabs>
              <w:ind w:left="-709" w:right="-284"/>
              <w:jc w:val="center"/>
              <w:rPr>
                <w:b/>
                <w:sz w:val="24"/>
                <w:szCs w:val="24"/>
              </w:rPr>
            </w:pPr>
            <w:r w:rsidRPr="006520AA">
              <w:rPr>
                <w:b/>
                <w:sz w:val="24"/>
                <w:szCs w:val="24"/>
              </w:rPr>
              <w:t>Муниципальное казенное учреждение</w:t>
            </w:r>
          </w:p>
          <w:p w:rsidR="000301B0" w:rsidRPr="006520AA" w:rsidRDefault="000301B0" w:rsidP="00A534F6">
            <w:pPr>
              <w:tabs>
                <w:tab w:val="left" w:pos="2694"/>
              </w:tabs>
              <w:ind w:left="-709" w:right="-284"/>
              <w:jc w:val="center"/>
              <w:rPr>
                <w:b/>
                <w:sz w:val="24"/>
                <w:szCs w:val="24"/>
              </w:rPr>
            </w:pPr>
            <w:r w:rsidRPr="006520AA">
              <w:rPr>
                <w:b/>
                <w:sz w:val="24"/>
                <w:szCs w:val="24"/>
              </w:rPr>
              <w:t>«Городская среда»</w:t>
            </w:r>
          </w:p>
          <w:p w:rsidR="000301B0" w:rsidRPr="006520AA" w:rsidRDefault="000301B0" w:rsidP="00A534F6">
            <w:pPr>
              <w:tabs>
                <w:tab w:val="left" w:pos="2694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454106, г. Челябинск, ул.  </w:t>
            </w:r>
            <w:proofErr w:type="spellStart"/>
            <w:r w:rsidRPr="006520AA">
              <w:rPr>
                <w:sz w:val="24"/>
                <w:szCs w:val="24"/>
              </w:rPr>
              <w:t>Неглинная</w:t>
            </w:r>
            <w:proofErr w:type="spellEnd"/>
            <w:r w:rsidRPr="006520AA">
              <w:rPr>
                <w:sz w:val="24"/>
                <w:szCs w:val="24"/>
              </w:rPr>
              <w:t>, д. 45,</w:t>
            </w:r>
          </w:p>
          <w:p w:rsidR="000301B0" w:rsidRPr="006520AA" w:rsidRDefault="000301B0" w:rsidP="00A534F6">
            <w:pPr>
              <w:tabs>
                <w:tab w:val="left" w:pos="2694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ОГРН 1177456057338 ИНН 7451424125</w:t>
            </w:r>
          </w:p>
          <w:p w:rsidR="000301B0" w:rsidRPr="006520AA" w:rsidRDefault="000301B0" w:rsidP="00A534F6">
            <w:pPr>
              <w:tabs>
                <w:tab w:val="left" w:pos="2694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КПП 744801001</w:t>
            </w:r>
          </w:p>
          <w:p w:rsidR="000301B0" w:rsidRPr="006520AA" w:rsidRDefault="000301B0" w:rsidP="00A534F6">
            <w:pPr>
              <w:tabs>
                <w:tab w:val="left" w:pos="2694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 xml:space="preserve">Получатель: УФК по Челябинской области (МКУ «Городская среда» </w:t>
            </w:r>
            <w:proofErr w:type="gramStart"/>
            <w:r w:rsidRPr="006520AA">
              <w:rPr>
                <w:sz w:val="24"/>
                <w:szCs w:val="24"/>
              </w:rPr>
              <w:t>л</w:t>
            </w:r>
            <w:proofErr w:type="gramEnd"/>
            <w:r w:rsidRPr="006520AA">
              <w:rPr>
                <w:sz w:val="24"/>
                <w:szCs w:val="24"/>
              </w:rPr>
              <w:t>/с 04693</w:t>
            </w:r>
            <w:r w:rsidRPr="006520AA">
              <w:rPr>
                <w:sz w:val="24"/>
                <w:szCs w:val="24"/>
                <w:lang w:val="en-US"/>
              </w:rPr>
              <w:t>D</w:t>
            </w:r>
            <w:r w:rsidRPr="006520AA">
              <w:rPr>
                <w:sz w:val="24"/>
                <w:szCs w:val="24"/>
              </w:rPr>
              <w:t>06060)</w:t>
            </w:r>
          </w:p>
          <w:p w:rsidR="000301B0" w:rsidRPr="006520AA" w:rsidRDefault="000301B0" w:rsidP="00A534F6">
            <w:pPr>
              <w:tabs>
                <w:tab w:val="left" w:pos="2694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 xml:space="preserve">Банк получателя: Отделение Челябинск банка России//УФК по Челябинской области </w:t>
            </w:r>
          </w:p>
          <w:p w:rsidR="000301B0" w:rsidRPr="006520AA" w:rsidRDefault="000301B0" w:rsidP="00A534F6">
            <w:pPr>
              <w:tabs>
                <w:tab w:val="left" w:pos="2694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Номер счета банка получателя: 40102810645370000062</w:t>
            </w:r>
          </w:p>
          <w:p w:rsidR="000301B0" w:rsidRPr="006520AA" w:rsidRDefault="000301B0" w:rsidP="00A534F6">
            <w:pPr>
              <w:tabs>
                <w:tab w:val="left" w:pos="2694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Номер счета получателя: 03100643000000016900</w:t>
            </w:r>
          </w:p>
          <w:p w:rsidR="000301B0" w:rsidRPr="006520AA" w:rsidRDefault="000301B0" w:rsidP="00A534F6">
            <w:pPr>
              <w:tabs>
                <w:tab w:val="left" w:pos="2694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БИК: 017501500 ОКТМО: 75701000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b/>
                <w:sz w:val="24"/>
                <w:szCs w:val="24"/>
              </w:rPr>
            </w:pPr>
            <w:r w:rsidRPr="006520AA">
              <w:rPr>
                <w:b/>
                <w:sz w:val="24"/>
                <w:szCs w:val="24"/>
              </w:rPr>
              <w:t xml:space="preserve">Ежегодная плата, цена права заключить договор </w:t>
            </w:r>
            <w:proofErr w:type="gramStart"/>
            <w:r w:rsidRPr="006520AA">
              <w:rPr>
                <w:b/>
                <w:sz w:val="24"/>
                <w:szCs w:val="24"/>
              </w:rPr>
              <w:t>на</w:t>
            </w:r>
            <w:proofErr w:type="gramEnd"/>
            <w:r w:rsidRPr="006520AA">
              <w:rPr>
                <w:b/>
                <w:sz w:val="24"/>
                <w:szCs w:val="24"/>
              </w:rPr>
              <w:t>: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КБК 469 111 09080 11 0000 120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  <w:r w:rsidRPr="006520AA">
              <w:rPr>
                <w:b/>
                <w:sz w:val="24"/>
                <w:szCs w:val="24"/>
              </w:rPr>
              <w:t>Перечисление</w:t>
            </w:r>
            <w:r w:rsidRPr="006520AA">
              <w:rPr>
                <w:sz w:val="24"/>
                <w:szCs w:val="24"/>
              </w:rPr>
              <w:t xml:space="preserve"> </w:t>
            </w:r>
            <w:r w:rsidRPr="006520AA">
              <w:rPr>
                <w:b/>
                <w:sz w:val="24"/>
                <w:szCs w:val="24"/>
              </w:rPr>
              <w:t>суммы НДС</w:t>
            </w:r>
            <w:r w:rsidRPr="006520AA">
              <w:rPr>
                <w:sz w:val="24"/>
                <w:szCs w:val="24"/>
              </w:rPr>
              <w:t xml:space="preserve">  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 xml:space="preserve">Получатель: Комитет финансов города Челябинска (МКУ «Городская среда» </w:t>
            </w:r>
            <w:proofErr w:type="gramStart"/>
            <w:r w:rsidRPr="006520AA">
              <w:rPr>
                <w:sz w:val="24"/>
                <w:szCs w:val="24"/>
              </w:rPr>
              <w:t>л</w:t>
            </w:r>
            <w:proofErr w:type="gramEnd"/>
            <w:r w:rsidRPr="006520AA">
              <w:rPr>
                <w:sz w:val="24"/>
                <w:szCs w:val="24"/>
              </w:rPr>
              <w:t>/с 0546900102К)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 xml:space="preserve">Банк получателя: Отделение Челябинск Банка России//УФК по Челябинской области </w:t>
            </w:r>
            <w:proofErr w:type="gramStart"/>
            <w:r w:rsidRPr="006520AA">
              <w:rPr>
                <w:sz w:val="24"/>
                <w:szCs w:val="24"/>
              </w:rPr>
              <w:t>г</w:t>
            </w:r>
            <w:proofErr w:type="gramEnd"/>
            <w:r w:rsidRPr="006520AA">
              <w:rPr>
                <w:sz w:val="24"/>
                <w:szCs w:val="24"/>
              </w:rPr>
              <w:t xml:space="preserve">. Челябинск 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Номер счета банка получателя: 40102810645370000062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Номер счета получателя: 03232643757010006900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БИК: 017501500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ИНН: 7451424125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>КПП: 744801001</w:t>
            </w: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rPr>
                <w:sz w:val="24"/>
                <w:szCs w:val="24"/>
              </w:rPr>
            </w:pPr>
          </w:p>
          <w:p w:rsidR="000301B0" w:rsidRPr="006520AA" w:rsidRDefault="000301B0" w:rsidP="00A534F6">
            <w:pPr>
              <w:tabs>
                <w:tab w:val="left" w:pos="2694"/>
                <w:tab w:val="left" w:pos="4756"/>
              </w:tabs>
              <w:ind w:left="-709" w:right="-284"/>
              <w:jc w:val="center"/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 xml:space="preserve"> </w:t>
            </w:r>
          </w:p>
          <w:p w:rsidR="000301B0" w:rsidRPr="006520AA" w:rsidRDefault="000301B0" w:rsidP="00A534F6">
            <w:pPr>
              <w:tabs>
                <w:tab w:val="left" w:pos="2694"/>
              </w:tabs>
              <w:ind w:right="-284"/>
              <w:rPr>
                <w:b/>
                <w:sz w:val="24"/>
                <w:szCs w:val="24"/>
              </w:rPr>
            </w:pPr>
          </w:p>
          <w:p w:rsidR="000301B0" w:rsidRPr="006520AA" w:rsidRDefault="000301B0" w:rsidP="00A534F6">
            <w:pPr>
              <w:tabs>
                <w:tab w:val="left" w:pos="2694"/>
              </w:tabs>
              <w:ind w:left="-709" w:right="-284"/>
              <w:jc w:val="center"/>
              <w:rPr>
                <w:sz w:val="24"/>
                <w:szCs w:val="24"/>
              </w:rPr>
            </w:pPr>
            <w:r w:rsidRPr="006520A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  </w:t>
            </w:r>
            <w:r w:rsidRPr="006520AA">
              <w:rPr>
                <w:sz w:val="24"/>
                <w:szCs w:val="24"/>
              </w:rPr>
              <w:t>Директор _____________________ В. А. Воеводин</w:t>
            </w:r>
          </w:p>
          <w:p w:rsidR="000301B0" w:rsidRPr="006520AA" w:rsidRDefault="000301B0" w:rsidP="00A534F6">
            <w:pPr>
              <w:tabs>
                <w:tab w:val="left" w:pos="2694"/>
              </w:tabs>
              <w:ind w:left="-709" w:right="-284"/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0301B0" w:rsidRPr="006520AA" w:rsidRDefault="000301B0" w:rsidP="00A534F6">
            <w:pPr>
              <w:tabs>
                <w:tab w:val="left" w:pos="2694"/>
              </w:tabs>
              <w:ind w:left="-709" w:right="-284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6520AA">
              <w:rPr>
                <w:b/>
                <w:bCs/>
                <w:sz w:val="24"/>
                <w:szCs w:val="24"/>
                <w:lang w:eastAsia="ru-RU"/>
              </w:rPr>
              <w:t>Пользователь:</w:t>
            </w:r>
          </w:p>
          <w:p w:rsidR="000301B0" w:rsidRPr="006520AA" w:rsidRDefault="000301B0" w:rsidP="00A534F6">
            <w:pPr>
              <w:tabs>
                <w:tab w:val="center" w:pos="2106"/>
              </w:tabs>
              <w:ind w:left="-709" w:right="-284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</w:tr>
    </w:tbl>
    <w:p w:rsidR="00857BAD" w:rsidRPr="00DC6CFE" w:rsidRDefault="00857BAD" w:rsidP="000301B0">
      <w:pPr>
        <w:pStyle w:val="a6"/>
        <w:ind w:left="-709" w:firstLine="0"/>
        <w:rPr>
          <w:b w:val="0"/>
          <w:color w:val="FF0000"/>
          <w:sz w:val="20"/>
          <w:szCs w:val="20"/>
          <w:lang w:val="ru-RU"/>
        </w:rPr>
      </w:pPr>
    </w:p>
    <w:p w:rsidR="000301B0" w:rsidRDefault="000301B0" w:rsidP="008C3EC3">
      <w:pPr>
        <w:pStyle w:val="a6"/>
        <w:ind w:left="-709" w:firstLine="0"/>
        <w:rPr>
          <w:sz w:val="23"/>
          <w:szCs w:val="23"/>
          <w:lang w:val="ru-RU"/>
        </w:rPr>
      </w:pPr>
    </w:p>
    <w:p w:rsidR="000301B0" w:rsidRDefault="000301B0" w:rsidP="008C3EC3">
      <w:pPr>
        <w:pStyle w:val="a6"/>
        <w:ind w:left="-709" w:firstLine="0"/>
        <w:rPr>
          <w:sz w:val="23"/>
          <w:szCs w:val="23"/>
          <w:lang w:val="ru-RU"/>
        </w:rPr>
      </w:pPr>
    </w:p>
    <w:p w:rsidR="00962A9E" w:rsidRPr="00962A9E" w:rsidRDefault="00962A9E" w:rsidP="00962A9E"/>
    <w:p w:rsidR="00E85FBA" w:rsidRDefault="00E85FBA" w:rsidP="00F25B26">
      <w:pPr>
        <w:tabs>
          <w:tab w:val="left" w:pos="2694"/>
        </w:tabs>
        <w:rPr>
          <w:sz w:val="23"/>
          <w:szCs w:val="23"/>
        </w:rPr>
      </w:pPr>
    </w:p>
    <w:p w:rsidR="00E85FBA" w:rsidRDefault="00E85FBA" w:rsidP="00F25B26">
      <w:pPr>
        <w:tabs>
          <w:tab w:val="left" w:pos="2694"/>
        </w:tabs>
        <w:rPr>
          <w:sz w:val="23"/>
          <w:szCs w:val="23"/>
        </w:rPr>
      </w:pPr>
    </w:p>
    <w:p w:rsidR="00E85FBA" w:rsidRDefault="00E85FBA" w:rsidP="00F25B26">
      <w:pPr>
        <w:tabs>
          <w:tab w:val="left" w:pos="2694"/>
        </w:tabs>
        <w:rPr>
          <w:sz w:val="23"/>
          <w:szCs w:val="23"/>
        </w:rPr>
      </w:pPr>
    </w:p>
    <w:p w:rsidR="00E85FBA" w:rsidRDefault="00E85FBA" w:rsidP="00F25B26">
      <w:pPr>
        <w:tabs>
          <w:tab w:val="left" w:pos="2694"/>
        </w:tabs>
        <w:rPr>
          <w:sz w:val="23"/>
          <w:szCs w:val="23"/>
        </w:rPr>
      </w:pPr>
    </w:p>
    <w:p w:rsidR="00E85FBA" w:rsidRPr="00E85FBA" w:rsidRDefault="00E85FBA" w:rsidP="00E85FBA">
      <w:pPr>
        <w:pStyle w:val="a6"/>
        <w:ind w:left="6663" w:firstLine="0"/>
        <w:jc w:val="both"/>
        <w:rPr>
          <w:b w:val="0"/>
          <w:lang w:val="ru-RU"/>
        </w:rPr>
      </w:pPr>
      <w:r w:rsidRPr="00E85FBA">
        <w:rPr>
          <w:b w:val="0"/>
          <w:w w:val="95"/>
          <w:lang w:val="ru-RU"/>
        </w:rPr>
        <w:t xml:space="preserve">Приложение 1 к Договору </w:t>
      </w:r>
      <w:proofErr w:type="gramStart"/>
      <w:r w:rsidRPr="00E85FBA">
        <w:rPr>
          <w:b w:val="0"/>
          <w:lang w:val="ru-RU"/>
        </w:rPr>
        <w:t>от</w:t>
      </w:r>
      <w:proofErr w:type="gramEnd"/>
      <w:r w:rsidRPr="00E85FBA">
        <w:rPr>
          <w:b w:val="0"/>
          <w:lang w:val="ru-RU"/>
        </w:rPr>
        <w:t xml:space="preserve"> _________ № _______</w:t>
      </w:r>
    </w:p>
    <w:p w:rsidR="000301B0" w:rsidRDefault="000301B0" w:rsidP="00E85FBA">
      <w:pPr>
        <w:pStyle w:val="a7"/>
        <w:jc w:val="center"/>
      </w:pPr>
    </w:p>
    <w:p w:rsidR="00E85FBA" w:rsidRDefault="00E85FBA" w:rsidP="00E85FBA">
      <w:pPr>
        <w:tabs>
          <w:tab w:val="left" w:pos="2694"/>
        </w:tabs>
        <w:ind w:left="-709"/>
        <w:jc w:val="center"/>
        <w:rPr>
          <w:rFonts w:eastAsia="Calibri"/>
          <w:sz w:val="26"/>
          <w:szCs w:val="26"/>
        </w:rPr>
      </w:pPr>
      <w:r w:rsidRPr="008C3AD7">
        <w:rPr>
          <w:rFonts w:eastAsia="Calibri"/>
          <w:sz w:val="26"/>
          <w:szCs w:val="26"/>
          <w:lang w:eastAsia="en-US"/>
        </w:rPr>
        <w:t>Ситуационный план  места размещения нестационарного торгового объекта</w:t>
      </w:r>
    </w:p>
    <w:p w:rsidR="000301B0" w:rsidRDefault="000301B0" w:rsidP="00E85FBA">
      <w:pPr>
        <w:tabs>
          <w:tab w:val="left" w:pos="2694"/>
        </w:tabs>
        <w:ind w:left="-709"/>
        <w:rPr>
          <w:rFonts w:eastAsia="Calibri"/>
          <w:sz w:val="26"/>
          <w:szCs w:val="26"/>
        </w:rPr>
      </w:pPr>
    </w:p>
    <w:p w:rsidR="00E85FBA" w:rsidRDefault="00E85FBA" w:rsidP="00E85FBA">
      <w:pPr>
        <w:tabs>
          <w:tab w:val="left" w:pos="2694"/>
        </w:tabs>
        <w:ind w:left="-709"/>
        <w:rPr>
          <w:rFonts w:eastAsia="Calibri"/>
          <w:sz w:val="26"/>
          <w:szCs w:val="26"/>
        </w:rPr>
      </w:pPr>
      <w:r>
        <w:rPr>
          <w:rFonts w:eastAsia="Calibri"/>
          <w:noProof/>
          <w:sz w:val="26"/>
          <w:szCs w:val="26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1358900</wp:posOffset>
            </wp:positionH>
            <wp:positionV relativeFrom="paragraph">
              <wp:posOffset>44450</wp:posOffset>
            </wp:positionV>
            <wp:extent cx="5702300" cy="6426200"/>
            <wp:effectExtent l="1905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02300" cy="642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0774" w:type="dxa"/>
        <w:tblInd w:w="-885" w:type="dxa"/>
        <w:tblLook w:val="04A0"/>
      </w:tblPr>
      <w:tblGrid>
        <w:gridCol w:w="5671"/>
        <w:gridCol w:w="5103"/>
      </w:tblGrid>
      <w:tr w:rsidR="00E85FBA" w:rsidRPr="0025700F" w:rsidTr="00E85FBA">
        <w:trPr>
          <w:trHeight w:val="2212"/>
        </w:trPr>
        <w:tc>
          <w:tcPr>
            <w:tcW w:w="5671" w:type="dxa"/>
            <w:shd w:val="clear" w:color="auto" w:fill="auto"/>
          </w:tcPr>
          <w:p w:rsidR="00E85FBA" w:rsidRPr="0025700F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sz w:val="24"/>
                <w:szCs w:val="24"/>
              </w:rPr>
            </w:pPr>
          </w:p>
          <w:p w:rsidR="00E85FBA" w:rsidRPr="0025700F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sz w:val="24"/>
                <w:szCs w:val="24"/>
              </w:rPr>
            </w:pPr>
            <w:r w:rsidRPr="0025700F">
              <w:rPr>
                <w:sz w:val="24"/>
                <w:szCs w:val="24"/>
              </w:rPr>
              <w:t>Учреждение:</w:t>
            </w:r>
          </w:p>
          <w:p w:rsidR="00E85FBA" w:rsidRPr="0025700F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sz w:val="24"/>
                <w:szCs w:val="24"/>
              </w:rPr>
            </w:pPr>
            <w:r w:rsidRPr="0025700F">
              <w:rPr>
                <w:sz w:val="24"/>
                <w:szCs w:val="24"/>
              </w:rPr>
              <w:t>Муниципальное казенное учреждение</w:t>
            </w:r>
          </w:p>
          <w:p w:rsidR="00E85FBA" w:rsidRPr="0025700F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sz w:val="24"/>
                <w:szCs w:val="24"/>
              </w:rPr>
            </w:pPr>
            <w:r w:rsidRPr="0025700F">
              <w:rPr>
                <w:sz w:val="24"/>
                <w:szCs w:val="24"/>
              </w:rPr>
              <w:t>«Городская среда»</w:t>
            </w:r>
          </w:p>
          <w:p w:rsidR="00E85FBA" w:rsidRPr="0025700F" w:rsidRDefault="00E85FBA" w:rsidP="00E85FBA">
            <w:pPr>
              <w:tabs>
                <w:tab w:val="left" w:pos="2694"/>
              </w:tabs>
              <w:rPr>
                <w:sz w:val="24"/>
                <w:szCs w:val="24"/>
              </w:rPr>
            </w:pPr>
          </w:p>
          <w:p w:rsidR="00E85FBA" w:rsidRDefault="00E85FBA" w:rsidP="00E85FBA">
            <w:pPr>
              <w:tabs>
                <w:tab w:val="left" w:pos="2694"/>
              </w:tabs>
              <w:ind w:left="-108"/>
              <w:rPr>
                <w:sz w:val="24"/>
                <w:szCs w:val="24"/>
              </w:rPr>
            </w:pPr>
          </w:p>
          <w:p w:rsidR="00E85FBA" w:rsidRPr="0025700F" w:rsidRDefault="00E85FBA" w:rsidP="00E85FBA">
            <w:pPr>
              <w:tabs>
                <w:tab w:val="left" w:pos="2694"/>
              </w:tabs>
              <w:ind w:left="-108"/>
              <w:rPr>
                <w:sz w:val="24"/>
                <w:szCs w:val="24"/>
              </w:rPr>
            </w:pPr>
          </w:p>
          <w:p w:rsidR="00E85FBA" w:rsidRPr="003807F5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sz w:val="24"/>
                <w:szCs w:val="24"/>
              </w:rPr>
            </w:pPr>
            <w:r w:rsidRPr="0025700F">
              <w:rPr>
                <w:sz w:val="24"/>
                <w:szCs w:val="24"/>
              </w:rPr>
              <w:t xml:space="preserve">Директор </w:t>
            </w:r>
            <w:r>
              <w:rPr>
                <w:sz w:val="24"/>
                <w:szCs w:val="24"/>
              </w:rPr>
              <w:t xml:space="preserve">______________ В. А. Воеводин </w:t>
            </w:r>
          </w:p>
        </w:tc>
        <w:tc>
          <w:tcPr>
            <w:tcW w:w="5103" w:type="dxa"/>
            <w:shd w:val="clear" w:color="auto" w:fill="auto"/>
          </w:tcPr>
          <w:p w:rsidR="00E85FBA" w:rsidRPr="0025700F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E85FBA" w:rsidRPr="0025700F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bCs/>
                <w:sz w:val="24"/>
                <w:szCs w:val="24"/>
                <w:lang w:eastAsia="ru-RU"/>
              </w:rPr>
            </w:pPr>
            <w:r w:rsidRPr="0025700F">
              <w:rPr>
                <w:bCs/>
                <w:sz w:val="24"/>
                <w:szCs w:val="24"/>
                <w:lang w:eastAsia="ru-RU"/>
              </w:rPr>
              <w:t>Пользователь:</w:t>
            </w:r>
          </w:p>
          <w:p w:rsidR="00E85FBA" w:rsidRPr="0025700F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bCs/>
                <w:sz w:val="24"/>
                <w:szCs w:val="24"/>
                <w:lang w:eastAsia="ru-RU"/>
              </w:rPr>
            </w:pPr>
            <w:r w:rsidRPr="0025700F">
              <w:rPr>
                <w:bCs/>
                <w:sz w:val="24"/>
                <w:szCs w:val="24"/>
                <w:lang w:eastAsia="ru-RU"/>
              </w:rPr>
              <w:t>Наименование</w:t>
            </w:r>
          </w:p>
          <w:p w:rsidR="00E85FBA" w:rsidRPr="0025700F" w:rsidRDefault="00022512" w:rsidP="00E85FBA">
            <w:pPr>
              <w:tabs>
                <w:tab w:val="left" w:pos="2694"/>
              </w:tabs>
              <w:ind w:left="-108"/>
              <w:jc w:val="center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 xml:space="preserve"> </w:t>
            </w:r>
          </w:p>
          <w:p w:rsidR="00E85FBA" w:rsidRPr="0025700F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E85FBA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E85FBA" w:rsidRPr="003807F5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bCs/>
                <w:sz w:val="24"/>
                <w:szCs w:val="24"/>
                <w:lang w:eastAsia="ru-RU"/>
              </w:rPr>
            </w:pPr>
          </w:p>
          <w:p w:rsidR="00E85FBA" w:rsidRPr="0025700F" w:rsidRDefault="00E85FBA" w:rsidP="00E85FBA">
            <w:pPr>
              <w:tabs>
                <w:tab w:val="left" w:pos="2694"/>
              </w:tabs>
              <w:ind w:left="-108"/>
              <w:jc w:val="center"/>
              <w:rPr>
                <w:sz w:val="24"/>
                <w:szCs w:val="24"/>
              </w:rPr>
            </w:pPr>
            <w:r w:rsidRPr="0025700F">
              <w:rPr>
                <w:bCs/>
                <w:sz w:val="24"/>
                <w:szCs w:val="24"/>
                <w:lang w:eastAsia="ru-RU"/>
              </w:rPr>
              <w:t>Должность ________________ФИО</w:t>
            </w:r>
          </w:p>
        </w:tc>
      </w:tr>
    </w:tbl>
    <w:p w:rsidR="00E85FBA" w:rsidRPr="00E85FBA" w:rsidRDefault="00E85FBA" w:rsidP="00E85FBA">
      <w:pPr>
        <w:tabs>
          <w:tab w:val="left" w:pos="2694"/>
        </w:tabs>
        <w:ind w:left="6663"/>
        <w:jc w:val="both"/>
        <w:rPr>
          <w:sz w:val="26"/>
          <w:szCs w:val="26"/>
        </w:rPr>
      </w:pPr>
      <w:r w:rsidRPr="00E85FBA">
        <w:rPr>
          <w:w w:val="95"/>
          <w:sz w:val="26"/>
          <w:szCs w:val="26"/>
        </w:rPr>
        <w:lastRenderedPageBreak/>
        <w:t xml:space="preserve">Приложение </w:t>
      </w:r>
      <w:r>
        <w:rPr>
          <w:w w:val="95"/>
          <w:sz w:val="26"/>
          <w:szCs w:val="26"/>
        </w:rPr>
        <w:t>2</w:t>
      </w:r>
      <w:r w:rsidRPr="00E85FBA">
        <w:rPr>
          <w:w w:val="95"/>
          <w:sz w:val="26"/>
          <w:szCs w:val="26"/>
        </w:rPr>
        <w:t xml:space="preserve"> к Договору </w:t>
      </w:r>
      <w:proofErr w:type="gramStart"/>
      <w:r w:rsidRPr="00E85FBA">
        <w:rPr>
          <w:sz w:val="26"/>
          <w:szCs w:val="26"/>
        </w:rPr>
        <w:t>от</w:t>
      </w:r>
      <w:proofErr w:type="gramEnd"/>
      <w:r w:rsidRPr="00E85FBA">
        <w:rPr>
          <w:sz w:val="26"/>
          <w:szCs w:val="26"/>
        </w:rPr>
        <w:t xml:space="preserve"> _________ № _______</w:t>
      </w:r>
    </w:p>
    <w:p w:rsidR="00E85FBA" w:rsidRDefault="00E85FBA" w:rsidP="00E85FBA">
      <w:pPr>
        <w:tabs>
          <w:tab w:val="left" w:pos="2694"/>
        </w:tabs>
        <w:ind w:left="-709"/>
        <w:rPr>
          <w:rFonts w:eastAsia="Calibri"/>
          <w:sz w:val="26"/>
          <w:szCs w:val="26"/>
        </w:rPr>
      </w:pPr>
    </w:p>
    <w:p w:rsidR="00E85FBA" w:rsidRDefault="00E85FBA" w:rsidP="00E85FBA">
      <w:pPr>
        <w:tabs>
          <w:tab w:val="left" w:pos="2694"/>
        </w:tabs>
        <w:ind w:left="-709"/>
        <w:rPr>
          <w:rFonts w:eastAsia="Calibri"/>
          <w:sz w:val="26"/>
          <w:szCs w:val="26"/>
        </w:rPr>
      </w:pPr>
    </w:p>
    <w:p w:rsidR="00E85FBA" w:rsidRPr="0077430E" w:rsidRDefault="00E85FBA" w:rsidP="00E85FBA">
      <w:pPr>
        <w:jc w:val="center"/>
        <w:rPr>
          <w:b/>
          <w:sz w:val="28"/>
          <w:szCs w:val="28"/>
        </w:rPr>
      </w:pPr>
      <w:r w:rsidRPr="0077430E">
        <w:rPr>
          <w:b/>
          <w:sz w:val="28"/>
          <w:szCs w:val="28"/>
        </w:rPr>
        <w:t xml:space="preserve">РАСЧЕТ </w:t>
      </w:r>
      <w:r>
        <w:rPr>
          <w:b/>
          <w:sz w:val="28"/>
          <w:szCs w:val="28"/>
        </w:rPr>
        <w:t>РАЗМЕРА ПЛАТЫ ЗА</w:t>
      </w:r>
      <w:r w:rsidRPr="0077430E">
        <w:rPr>
          <w:b/>
          <w:sz w:val="28"/>
          <w:szCs w:val="28"/>
        </w:rPr>
        <w:t xml:space="preserve"> РАЗМЕЩЕНИЕ Н</w:t>
      </w:r>
      <w:r>
        <w:rPr>
          <w:b/>
          <w:sz w:val="28"/>
          <w:szCs w:val="28"/>
        </w:rPr>
        <w:t xml:space="preserve">ЕСТАЦИОНАРНОГО </w:t>
      </w:r>
      <w:r w:rsidRPr="0077430E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ОРГОВОГО </w:t>
      </w:r>
      <w:r w:rsidRPr="0077430E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БЪЕКТА</w:t>
      </w:r>
    </w:p>
    <w:p w:rsidR="00E85FBA" w:rsidRDefault="00E85FBA" w:rsidP="00E85FBA">
      <w:pPr>
        <w:jc w:val="center"/>
        <w:rPr>
          <w:sz w:val="28"/>
          <w:szCs w:val="28"/>
        </w:rPr>
      </w:pPr>
    </w:p>
    <w:p w:rsidR="00E85FBA" w:rsidRDefault="00E85FBA" w:rsidP="00E85FBA">
      <w:pPr>
        <w:jc w:val="both"/>
        <w:rPr>
          <w:b/>
          <w:bCs/>
          <w:sz w:val="24"/>
          <w:szCs w:val="24"/>
        </w:rPr>
      </w:pPr>
      <w:r w:rsidRPr="00677823">
        <w:rPr>
          <w:sz w:val="24"/>
          <w:szCs w:val="24"/>
        </w:rPr>
        <w:t>Адрес НТО:</w:t>
      </w:r>
      <w:r>
        <w:rPr>
          <w:sz w:val="24"/>
          <w:szCs w:val="24"/>
        </w:rPr>
        <w:t xml:space="preserve"> </w:t>
      </w:r>
      <w:proofErr w:type="gramStart"/>
      <w:r w:rsidRPr="00CF6020">
        <w:rPr>
          <w:b/>
          <w:bCs/>
          <w:sz w:val="23"/>
          <w:szCs w:val="23"/>
        </w:rPr>
        <w:t>г</w:t>
      </w:r>
      <w:proofErr w:type="gramEnd"/>
      <w:r w:rsidRPr="00CF6020">
        <w:rPr>
          <w:b/>
          <w:bCs/>
          <w:sz w:val="23"/>
          <w:szCs w:val="23"/>
        </w:rPr>
        <w:t>. Челябинск, Калининский район, ул. Ворошилова, 57, ост. «Улица Ворошилова»</w:t>
      </w:r>
    </w:p>
    <w:p w:rsidR="00E85FBA" w:rsidRPr="00677823" w:rsidRDefault="00E85FBA" w:rsidP="00E85FBA">
      <w:pPr>
        <w:jc w:val="both"/>
        <w:rPr>
          <w:b/>
          <w:sz w:val="24"/>
          <w:szCs w:val="24"/>
        </w:rPr>
      </w:pPr>
      <w:r w:rsidRPr="00677823">
        <w:rPr>
          <w:sz w:val="24"/>
          <w:szCs w:val="24"/>
        </w:rPr>
        <w:t>Площадь НТО:</w:t>
      </w:r>
      <w:r>
        <w:rPr>
          <w:sz w:val="24"/>
          <w:szCs w:val="24"/>
        </w:rPr>
        <w:t xml:space="preserve"> </w:t>
      </w:r>
      <w:r w:rsidRPr="00CF6020">
        <w:rPr>
          <w:b/>
          <w:sz w:val="24"/>
          <w:szCs w:val="24"/>
        </w:rPr>
        <w:t>50,0</w:t>
      </w:r>
      <w:r w:rsidRPr="00056D15">
        <w:rPr>
          <w:b/>
          <w:sz w:val="24"/>
          <w:szCs w:val="24"/>
        </w:rPr>
        <w:t>кв.м.</w:t>
      </w:r>
    </w:p>
    <w:p w:rsidR="00E85FBA" w:rsidRDefault="00E85FBA" w:rsidP="00E85FBA">
      <w:pPr>
        <w:jc w:val="both"/>
        <w:rPr>
          <w:b/>
          <w:sz w:val="24"/>
          <w:szCs w:val="24"/>
        </w:rPr>
      </w:pPr>
      <w:r w:rsidRPr="00677823">
        <w:rPr>
          <w:sz w:val="24"/>
          <w:szCs w:val="24"/>
        </w:rPr>
        <w:t>Вид НТО</w:t>
      </w:r>
      <w:r w:rsidRPr="002C6088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торгово-остановочный комплекс</w:t>
      </w:r>
    </w:p>
    <w:p w:rsidR="00E85FBA" w:rsidRPr="00A96C57" w:rsidRDefault="00E85FBA" w:rsidP="00E85FB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Расчет платы на размещение НТО без предоставления земельного участка производится на основании </w:t>
      </w:r>
      <w:r w:rsidRPr="00A96C57">
        <w:rPr>
          <w:sz w:val="24"/>
          <w:szCs w:val="24"/>
        </w:rPr>
        <w:t>постановления Администрации города Челябинска от 09.11.2016г №523-П, официальной информации о ключевой</w:t>
      </w:r>
      <w:r>
        <w:rPr>
          <w:sz w:val="24"/>
          <w:szCs w:val="24"/>
        </w:rPr>
        <w:t xml:space="preserve"> ставке</w:t>
      </w:r>
      <w:r w:rsidRPr="00A96C57">
        <w:rPr>
          <w:sz w:val="24"/>
          <w:szCs w:val="24"/>
        </w:rPr>
        <w:t xml:space="preserve"> ЦБ РФ</w:t>
      </w:r>
    </w:p>
    <w:p w:rsidR="00E85FBA" w:rsidRDefault="00E85FBA" w:rsidP="00E85FBA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Примечание</w:t>
      </w:r>
    </w:p>
    <w:tbl>
      <w:tblPr>
        <w:tblStyle w:val="ab"/>
        <w:tblW w:w="0" w:type="auto"/>
        <w:jc w:val="center"/>
        <w:tblLook w:val="04A0"/>
      </w:tblPr>
      <w:tblGrid>
        <w:gridCol w:w="4786"/>
        <w:gridCol w:w="2410"/>
        <w:gridCol w:w="2375"/>
      </w:tblGrid>
      <w:tr w:rsidR="00E85FBA" w:rsidTr="00E85FBA">
        <w:trPr>
          <w:jc w:val="center"/>
        </w:trPr>
        <w:tc>
          <w:tcPr>
            <w:tcW w:w="4786" w:type="dxa"/>
            <w:vAlign w:val="center"/>
          </w:tcPr>
          <w:p w:rsidR="00E85FBA" w:rsidRPr="0084524F" w:rsidRDefault="00E85FBA" w:rsidP="00E85FBA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Базовая стоимость (руб. за 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) - </w:t>
            </w:r>
            <w:proofErr w:type="spellStart"/>
            <w:r>
              <w:rPr>
                <w:sz w:val="24"/>
                <w:szCs w:val="24"/>
              </w:rPr>
              <w:t>Б</w:t>
            </w:r>
            <w:r>
              <w:rPr>
                <w:szCs w:val="24"/>
              </w:rPr>
              <w:t>с</w:t>
            </w:r>
            <w:proofErr w:type="spellEnd"/>
          </w:p>
        </w:tc>
        <w:tc>
          <w:tcPr>
            <w:tcW w:w="2410" w:type="dxa"/>
            <w:vAlign w:val="center"/>
          </w:tcPr>
          <w:p w:rsidR="00E85FBA" w:rsidRPr="00AA5901" w:rsidRDefault="00E85FBA" w:rsidP="00E85FB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5 475,71</w:t>
            </w:r>
          </w:p>
        </w:tc>
        <w:tc>
          <w:tcPr>
            <w:tcW w:w="2375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</w:p>
        </w:tc>
        <w:bookmarkStart w:id="0" w:name="_GoBack"/>
        <w:bookmarkEnd w:id="0"/>
      </w:tr>
      <w:tr w:rsidR="00E85FBA" w:rsidTr="00E85FBA">
        <w:trPr>
          <w:jc w:val="center"/>
        </w:trPr>
        <w:tc>
          <w:tcPr>
            <w:tcW w:w="4786" w:type="dxa"/>
            <w:vAlign w:val="center"/>
          </w:tcPr>
          <w:p w:rsidR="00E85FBA" w:rsidRPr="0084524F" w:rsidRDefault="00E85FBA" w:rsidP="00E85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НТО (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) – </w:t>
            </w:r>
            <w:r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2410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2375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</w:p>
        </w:tc>
      </w:tr>
      <w:tr w:rsidR="00E85FBA" w:rsidTr="00E85FBA">
        <w:trPr>
          <w:jc w:val="center"/>
        </w:trPr>
        <w:tc>
          <w:tcPr>
            <w:tcW w:w="4786" w:type="dxa"/>
            <w:vAlign w:val="center"/>
          </w:tcPr>
          <w:p w:rsidR="00E85FBA" w:rsidRPr="0084524F" w:rsidRDefault="00E85FBA" w:rsidP="00E85FBA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Ставка платы в зависимости от категории земель и (или) вида использования земельного участка</w:t>
            </w:r>
            <w:proofErr w:type="gramStart"/>
            <w:r>
              <w:rPr>
                <w:sz w:val="24"/>
                <w:szCs w:val="24"/>
              </w:rPr>
              <w:t xml:space="preserve"> (%) - </w:t>
            </w:r>
            <w:proofErr w:type="spellStart"/>
            <w:proofErr w:type="gramEnd"/>
            <w:r>
              <w:rPr>
                <w:sz w:val="24"/>
                <w:szCs w:val="24"/>
              </w:rPr>
              <w:t>С</w:t>
            </w:r>
            <w:r>
              <w:rPr>
                <w:szCs w:val="24"/>
              </w:rPr>
              <w:t>п</w:t>
            </w:r>
            <w:proofErr w:type="spellEnd"/>
          </w:p>
        </w:tc>
        <w:tc>
          <w:tcPr>
            <w:tcW w:w="2410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3%</w:t>
            </w:r>
          </w:p>
        </w:tc>
        <w:tc>
          <w:tcPr>
            <w:tcW w:w="2375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</w:p>
        </w:tc>
      </w:tr>
      <w:tr w:rsidR="00E85FBA" w:rsidTr="00E85FBA">
        <w:trPr>
          <w:jc w:val="center"/>
        </w:trPr>
        <w:tc>
          <w:tcPr>
            <w:tcW w:w="4786" w:type="dxa"/>
            <w:vAlign w:val="center"/>
          </w:tcPr>
          <w:p w:rsidR="00E85FBA" w:rsidRPr="0084524F" w:rsidRDefault="00E85FBA" w:rsidP="00E85FBA">
            <w:pPr>
              <w:rPr>
                <w:szCs w:val="24"/>
              </w:rPr>
            </w:pPr>
            <w:r>
              <w:rPr>
                <w:sz w:val="24"/>
                <w:szCs w:val="24"/>
              </w:rPr>
              <w:t>Действующая ключевая ставка ЦБ РФ</w:t>
            </w:r>
            <w:proofErr w:type="gramStart"/>
            <w:r>
              <w:rPr>
                <w:sz w:val="24"/>
                <w:szCs w:val="24"/>
              </w:rPr>
              <w:t xml:space="preserve"> (%) - </w:t>
            </w:r>
            <w:proofErr w:type="gramEnd"/>
            <w:r>
              <w:rPr>
                <w:sz w:val="24"/>
                <w:szCs w:val="24"/>
              </w:rPr>
              <w:t>К</w:t>
            </w:r>
            <w:r>
              <w:rPr>
                <w:szCs w:val="24"/>
              </w:rPr>
              <w:t>с</w:t>
            </w:r>
          </w:p>
        </w:tc>
        <w:tc>
          <w:tcPr>
            <w:tcW w:w="2410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6,75%</w:t>
            </w:r>
          </w:p>
        </w:tc>
        <w:tc>
          <w:tcPr>
            <w:tcW w:w="2375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</w:p>
        </w:tc>
      </w:tr>
      <w:tr w:rsidR="00E85FBA" w:rsidTr="00E85FBA">
        <w:trPr>
          <w:jc w:val="center"/>
        </w:trPr>
        <w:tc>
          <w:tcPr>
            <w:tcW w:w="4786" w:type="dxa"/>
            <w:vAlign w:val="center"/>
          </w:tcPr>
          <w:p w:rsidR="00E85FBA" w:rsidRDefault="00E85FBA" w:rsidP="00E85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Коэффициент, учитывающий вид деятельности, хозяйственного субъекта на земельном участке – К</w:t>
            </w:r>
            <w:proofErr w:type="gramStart"/>
            <w:r>
              <w:rPr>
                <w:sz w:val="24"/>
                <w:szCs w:val="24"/>
              </w:rPr>
              <w:t>1</w:t>
            </w:r>
            <w:proofErr w:type="gramEnd"/>
          </w:p>
        </w:tc>
        <w:tc>
          <w:tcPr>
            <w:tcW w:w="2410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1,75</w:t>
            </w:r>
          </w:p>
        </w:tc>
        <w:tc>
          <w:tcPr>
            <w:tcW w:w="2375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</w:p>
        </w:tc>
      </w:tr>
      <w:tr w:rsidR="00E85FBA" w:rsidTr="00E85FBA">
        <w:trPr>
          <w:jc w:val="center"/>
        </w:trPr>
        <w:tc>
          <w:tcPr>
            <w:tcW w:w="4786" w:type="dxa"/>
            <w:vAlign w:val="center"/>
          </w:tcPr>
          <w:p w:rsidR="00E85FBA" w:rsidRDefault="00E85FBA" w:rsidP="00E85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Коэффициент, учитывающий особенности территориального расположения земельного участка – К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2410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1,118</w:t>
            </w:r>
          </w:p>
        </w:tc>
        <w:tc>
          <w:tcPr>
            <w:tcW w:w="2375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</w:p>
        </w:tc>
      </w:tr>
      <w:tr w:rsidR="00E85FBA" w:rsidTr="00E85FBA">
        <w:trPr>
          <w:jc w:val="center"/>
        </w:trPr>
        <w:tc>
          <w:tcPr>
            <w:tcW w:w="4786" w:type="dxa"/>
            <w:vAlign w:val="center"/>
          </w:tcPr>
          <w:p w:rsidR="00E85FBA" w:rsidRDefault="00E85FBA" w:rsidP="00E85FB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платы (руб.)</w:t>
            </w:r>
          </w:p>
        </w:tc>
        <w:tc>
          <w:tcPr>
            <w:tcW w:w="2410" w:type="dxa"/>
            <w:vAlign w:val="center"/>
          </w:tcPr>
          <w:p w:rsidR="00E85FBA" w:rsidRPr="008753CC" w:rsidRDefault="00E85FBA" w:rsidP="0002251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52 227,00</w:t>
            </w:r>
          </w:p>
        </w:tc>
        <w:tc>
          <w:tcPr>
            <w:tcW w:w="2375" w:type="dxa"/>
            <w:vAlign w:val="center"/>
          </w:tcPr>
          <w:p w:rsidR="00E85FBA" w:rsidRDefault="00E85FBA" w:rsidP="00E85FBA">
            <w:pPr>
              <w:jc w:val="center"/>
              <w:rPr>
                <w:sz w:val="24"/>
                <w:szCs w:val="24"/>
              </w:rPr>
            </w:pPr>
          </w:p>
        </w:tc>
      </w:tr>
    </w:tbl>
    <w:p w:rsidR="00E85FBA" w:rsidRDefault="00E85FBA" w:rsidP="00E85FBA">
      <w:pPr>
        <w:jc w:val="both"/>
        <w:rPr>
          <w:b/>
          <w:sz w:val="28"/>
          <w:szCs w:val="28"/>
        </w:rPr>
      </w:pPr>
    </w:p>
    <w:p w:rsidR="00E85FBA" w:rsidRDefault="00E85FBA" w:rsidP="00E85FBA">
      <w:pPr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РАСЧЕТ </w:t>
      </w:r>
      <w:r w:rsidRPr="00A96C57">
        <w:rPr>
          <w:b/>
          <w:sz w:val="28"/>
          <w:szCs w:val="28"/>
        </w:rPr>
        <w:t xml:space="preserve">РАЗМЕРА ПЛАТЫ ЗА РАЗМЕЩЕНИЕ </w:t>
      </w:r>
      <w:r>
        <w:rPr>
          <w:b/>
          <w:sz w:val="28"/>
          <w:szCs w:val="28"/>
        </w:rPr>
        <w:t>НТО составляет:</w:t>
      </w:r>
      <w:r w:rsidR="00022512">
        <w:rPr>
          <w:b/>
          <w:sz w:val="28"/>
          <w:szCs w:val="28"/>
        </w:rPr>
        <w:t xml:space="preserve"> </w:t>
      </w:r>
      <w:r w:rsidRPr="006C5A67">
        <w:rPr>
          <w:b/>
          <w:sz w:val="28"/>
          <w:szCs w:val="28"/>
        </w:rPr>
        <w:t xml:space="preserve">52 227 </w:t>
      </w:r>
      <w:r w:rsidRPr="006C6203">
        <w:rPr>
          <w:b/>
          <w:sz w:val="28"/>
          <w:szCs w:val="28"/>
        </w:rPr>
        <w:t>(</w:t>
      </w:r>
      <w:r w:rsidRPr="006C5A67">
        <w:rPr>
          <w:b/>
          <w:sz w:val="28"/>
          <w:szCs w:val="28"/>
        </w:rPr>
        <w:t>Пятьдесят две тысячи двести двадцать семь</w:t>
      </w:r>
      <w:r w:rsidRPr="006C6203">
        <w:rPr>
          <w:b/>
          <w:sz w:val="28"/>
          <w:szCs w:val="28"/>
        </w:rPr>
        <w:t>) руб.</w:t>
      </w:r>
      <w:r w:rsidR="0002251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00</w:t>
      </w:r>
      <w:r w:rsidRPr="006C6203">
        <w:rPr>
          <w:b/>
          <w:sz w:val="28"/>
          <w:szCs w:val="28"/>
        </w:rPr>
        <w:t xml:space="preserve"> коп.</w:t>
      </w:r>
    </w:p>
    <w:p w:rsidR="00022512" w:rsidRDefault="00022512" w:rsidP="00E85FBA">
      <w:pPr>
        <w:ind w:left="-851"/>
        <w:jc w:val="center"/>
        <w:rPr>
          <w:b/>
          <w:bCs/>
        </w:rPr>
      </w:pPr>
    </w:p>
    <w:p w:rsidR="00022512" w:rsidRDefault="00022512" w:rsidP="00022512">
      <w:pPr>
        <w:ind w:left="-851"/>
        <w:rPr>
          <w:b/>
          <w:bCs/>
        </w:rPr>
      </w:pPr>
    </w:p>
    <w:p w:rsidR="00022512" w:rsidRDefault="00022512" w:rsidP="00022512">
      <w:pPr>
        <w:ind w:left="-851"/>
        <w:rPr>
          <w:b/>
          <w:bCs/>
        </w:rPr>
      </w:pPr>
    </w:p>
    <w:p w:rsidR="00E85FBA" w:rsidRPr="00A96C57" w:rsidRDefault="00E85FBA" w:rsidP="00E85FBA">
      <w:pPr>
        <w:ind w:left="-851"/>
        <w:jc w:val="center"/>
        <w:rPr>
          <w:b/>
          <w:bCs/>
        </w:rPr>
      </w:pPr>
      <w:r w:rsidRPr="00A96C57">
        <w:rPr>
          <w:b/>
          <w:bCs/>
        </w:rPr>
        <w:t>РАЗМЕР И СРОК ВНЕСЕНИЯ ЕЖЕГОДНОЙ ПЛАТЫ:</w:t>
      </w:r>
    </w:p>
    <w:p w:rsidR="00E85FBA" w:rsidRPr="00A96C57" w:rsidRDefault="00E85FBA" w:rsidP="00E85FBA">
      <w:pPr>
        <w:ind w:left="-851"/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198"/>
        <w:gridCol w:w="3118"/>
      </w:tblGrid>
      <w:tr w:rsidR="00E85FBA" w:rsidRPr="00A96C57" w:rsidTr="00E85FBA">
        <w:trPr>
          <w:trHeight w:val="257"/>
        </w:trPr>
        <w:tc>
          <w:tcPr>
            <w:tcW w:w="3198" w:type="dxa"/>
            <w:vAlign w:val="center"/>
          </w:tcPr>
          <w:p w:rsidR="00E85FBA" w:rsidRPr="00A96C57" w:rsidRDefault="00E85FBA" w:rsidP="00E85FBA">
            <w:pPr>
              <w:ind w:left="-15"/>
              <w:jc w:val="center"/>
              <w:rPr>
                <w:b/>
              </w:rPr>
            </w:pPr>
            <w:bookmarkStart w:id="1" w:name="START_LOOP_4"/>
            <w:bookmarkEnd w:id="1"/>
            <w:r w:rsidRPr="00A96C57">
              <w:rPr>
                <w:b/>
              </w:rPr>
              <w:t>Сроки внесения платы</w:t>
            </w:r>
            <w:r w:rsidR="00036331" w:rsidRPr="00A96C57">
              <w:fldChar w:fldCharType="begin"/>
            </w:r>
            <w:r w:rsidRPr="00A96C57">
              <w:instrText xml:space="preserve"> MERGEFIELD  $cad_cost_by_strings  \* MERGEFORMAT </w:instrText>
            </w:r>
            <w:r w:rsidR="00036331" w:rsidRPr="00A96C57">
              <w:fldChar w:fldCharType="end"/>
            </w:r>
          </w:p>
        </w:tc>
        <w:tc>
          <w:tcPr>
            <w:tcW w:w="3118" w:type="dxa"/>
            <w:vAlign w:val="center"/>
          </w:tcPr>
          <w:p w:rsidR="00E85FBA" w:rsidRPr="00A96C57" w:rsidRDefault="00E85FBA" w:rsidP="00E85FBA">
            <w:pPr>
              <w:ind w:left="-15"/>
              <w:jc w:val="center"/>
              <w:rPr>
                <w:b/>
              </w:rPr>
            </w:pPr>
            <w:r w:rsidRPr="00A96C57">
              <w:rPr>
                <w:b/>
              </w:rPr>
              <w:t>Размер платы</w:t>
            </w:r>
          </w:p>
          <w:p w:rsidR="00E85FBA" w:rsidRPr="00A96C57" w:rsidRDefault="00E85FBA" w:rsidP="00E85FBA">
            <w:pPr>
              <w:ind w:left="-15"/>
              <w:jc w:val="center"/>
              <w:rPr>
                <w:b/>
              </w:rPr>
            </w:pPr>
            <w:r w:rsidRPr="00A96C57">
              <w:rPr>
                <w:b/>
              </w:rPr>
              <w:t>(руб.)</w:t>
            </w:r>
          </w:p>
        </w:tc>
        <w:bookmarkStart w:id="2" w:name="END_LOOP_4"/>
        <w:bookmarkEnd w:id="2"/>
      </w:tr>
      <w:tr w:rsidR="00E85FBA" w:rsidRPr="00A96C57" w:rsidTr="00E85FBA">
        <w:trPr>
          <w:trHeight w:val="257"/>
        </w:trPr>
        <w:tc>
          <w:tcPr>
            <w:tcW w:w="3198" w:type="dxa"/>
            <w:vAlign w:val="center"/>
          </w:tcPr>
          <w:p w:rsidR="00E85FBA" w:rsidRPr="00A96C57" w:rsidRDefault="00E85FBA" w:rsidP="00E85FBA">
            <w:pPr>
              <w:ind w:left="-15"/>
              <w:jc w:val="center"/>
            </w:pPr>
            <w:r w:rsidRPr="00A96C57">
              <w:t>до «_____»_____» 202</w:t>
            </w:r>
            <w:r>
              <w:t>_</w:t>
            </w:r>
            <w:r w:rsidR="00036331" w:rsidRPr="00A96C57">
              <w:fldChar w:fldCharType="begin"/>
            </w:r>
            <w:r w:rsidRPr="00A96C57">
              <w:instrText xml:space="preserve"> MERGEFIELD  $cad_cost_by_strings  \* MERGEFORMAT </w:instrText>
            </w:r>
            <w:r w:rsidR="00036331" w:rsidRPr="00A96C57">
              <w:fldChar w:fldCharType="end"/>
            </w:r>
          </w:p>
        </w:tc>
        <w:tc>
          <w:tcPr>
            <w:tcW w:w="3118" w:type="dxa"/>
            <w:vAlign w:val="center"/>
          </w:tcPr>
          <w:p w:rsidR="00E85FBA" w:rsidRPr="00A96C57" w:rsidRDefault="00E85FBA" w:rsidP="00E85FBA">
            <w:pPr>
              <w:ind w:left="-15"/>
              <w:jc w:val="center"/>
            </w:pPr>
          </w:p>
        </w:tc>
      </w:tr>
    </w:tbl>
    <w:p w:rsidR="00E85FBA" w:rsidRPr="00A96C57" w:rsidRDefault="00E85FBA" w:rsidP="00E85FBA">
      <w:pPr>
        <w:autoSpaceDN w:val="0"/>
        <w:adjustRightInd w:val="0"/>
        <w:ind w:left="-284"/>
        <w:jc w:val="both"/>
        <w:rPr>
          <w:b/>
          <w:bCs/>
        </w:rPr>
      </w:pPr>
    </w:p>
    <w:p w:rsidR="00E85FBA" w:rsidRDefault="00E85FBA" w:rsidP="00E85FBA">
      <w:pPr>
        <w:contextualSpacing/>
        <w:jc w:val="right"/>
        <w:rPr>
          <w:sz w:val="24"/>
          <w:szCs w:val="24"/>
        </w:rPr>
      </w:pPr>
    </w:p>
    <w:p w:rsidR="00E85FBA" w:rsidRDefault="00E85FBA" w:rsidP="00E85FBA">
      <w:pPr>
        <w:contextualSpacing/>
        <w:jc w:val="right"/>
        <w:rPr>
          <w:sz w:val="24"/>
          <w:szCs w:val="24"/>
        </w:rPr>
      </w:pPr>
    </w:p>
    <w:p w:rsidR="00E85FBA" w:rsidRDefault="00E85FBA" w:rsidP="00E85FBA">
      <w:pPr>
        <w:contextualSpacing/>
        <w:jc w:val="right"/>
        <w:rPr>
          <w:sz w:val="24"/>
          <w:szCs w:val="24"/>
        </w:rPr>
      </w:pPr>
    </w:p>
    <w:p w:rsidR="00E85FBA" w:rsidRDefault="00E85FBA" w:rsidP="00E85FBA">
      <w:pPr>
        <w:contextualSpacing/>
        <w:jc w:val="right"/>
        <w:rPr>
          <w:sz w:val="24"/>
          <w:szCs w:val="24"/>
        </w:rPr>
      </w:pPr>
    </w:p>
    <w:p w:rsidR="00E85FBA" w:rsidRDefault="00E85FBA" w:rsidP="00E85FBA">
      <w:pPr>
        <w:contextualSpacing/>
        <w:jc w:val="right"/>
        <w:rPr>
          <w:sz w:val="24"/>
          <w:szCs w:val="24"/>
        </w:rPr>
      </w:pPr>
    </w:p>
    <w:p w:rsidR="00E85FBA" w:rsidRDefault="00E85FBA" w:rsidP="00E85FBA">
      <w:pPr>
        <w:contextualSpacing/>
        <w:jc w:val="right"/>
        <w:rPr>
          <w:sz w:val="24"/>
          <w:szCs w:val="24"/>
        </w:rPr>
      </w:pPr>
    </w:p>
    <w:p w:rsidR="00E85FBA" w:rsidRDefault="00E85FBA" w:rsidP="00E85FBA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Расчет подготовил:</w:t>
      </w:r>
    </w:p>
    <w:p w:rsidR="00E85FBA" w:rsidRDefault="00E85FBA" w:rsidP="00E85FBA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Голованова М.В.</w:t>
      </w:r>
    </w:p>
    <w:p w:rsidR="00E85FBA" w:rsidRPr="0084524F" w:rsidRDefault="00E85FBA" w:rsidP="00E85FBA">
      <w:pPr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Исп. ______________________</w:t>
      </w:r>
    </w:p>
    <w:sectPr w:rsidR="00E85FBA" w:rsidRPr="0084524F" w:rsidSect="0097435B">
      <w:headerReference w:type="default" r:id="rId12"/>
      <w:pgSz w:w="11906" w:h="16838"/>
      <w:pgMar w:top="425" w:right="707" w:bottom="993" w:left="1701" w:header="284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5FBA" w:rsidRDefault="00E85FBA" w:rsidP="008C3EC3">
      <w:r>
        <w:separator/>
      </w:r>
    </w:p>
  </w:endnote>
  <w:endnote w:type="continuationSeparator" w:id="1">
    <w:p w:rsidR="00E85FBA" w:rsidRDefault="00E85FBA" w:rsidP="008C3E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5FBA" w:rsidRDefault="00E85FBA" w:rsidP="008C3EC3">
      <w:r>
        <w:separator/>
      </w:r>
    </w:p>
  </w:footnote>
  <w:footnote w:type="continuationSeparator" w:id="1">
    <w:p w:rsidR="00E85FBA" w:rsidRDefault="00E85FBA" w:rsidP="008C3E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FBA" w:rsidRDefault="00036331">
    <w:pPr>
      <w:pStyle w:val="ac"/>
      <w:jc w:val="center"/>
    </w:pPr>
    <w:fldSimple w:instr=" PAGE   \* MERGEFORMAT ">
      <w:r w:rsidR="009B4062">
        <w:rPr>
          <w:noProof/>
        </w:rPr>
        <w:t>11</w:t>
      </w:r>
    </w:fldSimple>
  </w:p>
  <w:p w:rsidR="00E85FBA" w:rsidRDefault="00E85FB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3414"/>
        </w:tabs>
        <w:ind w:left="3414" w:hanging="72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2"/>
    <w:lvl w:ilvl="0">
      <w:start w:val="6"/>
      <w:numFmt w:val="upperRoman"/>
      <w:lvlText w:val="%1. "/>
      <w:lvlJc w:val="left"/>
      <w:pPr>
        <w:tabs>
          <w:tab w:val="num" w:pos="283"/>
        </w:tabs>
        <w:ind w:left="571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</w:abstractNum>
  <w:abstractNum w:abstractNumId="3">
    <w:nsid w:val="00000004"/>
    <w:multiLevelType w:val="multilevel"/>
    <w:tmpl w:val="886C31A2"/>
    <w:name w:val="WW8Num3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abstractNum w:abstractNumId="4">
    <w:nsid w:val="1B2F7E9A"/>
    <w:multiLevelType w:val="multilevel"/>
    <w:tmpl w:val="0B6471E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5">
    <w:nsid w:val="245349E2"/>
    <w:multiLevelType w:val="hybridMultilevel"/>
    <w:tmpl w:val="72DAA8FA"/>
    <w:lvl w:ilvl="0" w:tplc="04190013">
      <w:start w:val="1"/>
      <w:numFmt w:val="upperRoman"/>
      <w:lvlText w:val="%1."/>
      <w:lvlJc w:val="righ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A796A51"/>
    <w:multiLevelType w:val="hybridMultilevel"/>
    <w:tmpl w:val="CE1826C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01B7BB4"/>
    <w:multiLevelType w:val="multilevel"/>
    <w:tmpl w:val="886C31A2"/>
    <w:lvl w:ilvl="0">
      <w:start w:val="3"/>
      <w:numFmt w:val="upperRoman"/>
      <w:lvlText w:val="%1."/>
      <w:lvlJc w:val="left"/>
      <w:pPr>
        <w:tabs>
          <w:tab w:val="num" w:pos="982"/>
        </w:tabs>
        <w:ind w:left="982" w:hanging="72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96"/>
        </w:tabs>
        <w:ind w:left="1196" w:hanging="705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669"/>
        </w:tabs>
        <w:ind w:left="16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258"/>
        </w:tabs>
        <w:ind w:left="2258" w:hanging="1080"/>
      </w:pPr>
      <w:rPr>
        <w:rFonts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487"/>
        </w:tabs>
        <w:ind w:left="2487" w:hanging="1080"/>
      </w:pPr>
      <w:rPr>
        <w:rFonts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3076"/>
        </w:tabs>
        <w:ind w:left="3076" w:hanging="1440"/>
      </w:pPr>
      <w:rPr>
        <w:rFonts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305"/>
        </w:tabs>
        <w:ind w:left="3305" w:hanging="1440"/>
      </w:pPr>
      <w:rPr>
        <w:rFonts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3894"/>
        </w:tabs>
        <w:ind w:left="3894" w:hanging="180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embedSystemFonts/>
  <w:proofState w:spelling="clean" w:grammar="clean"/>
  <w:stylePaneFormatFilter w:val="000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0D90"/>
    <w:rsid w:val="00005ECD"/>
    <w:rsid w:val="00010047"/>
    <w:rsid w:val="000138DF"/>
    <w:rsid w:val="00014160"/>
    <w:rsid w:val="00022512"/>
    <w:rsid w:val="000265C2"/>
    <w:rsid w:val="000276B3"/>
    <w:rsid w:val="000301B0"/>
    <w:rsid w:val="00033C23"/>
    <w:rsid w:val="00034F56"/>
    <w:rsid w:val="00036331"/>
    <w:rsid w:val="00041C32"/>
    <w:rsid w:val="000440DF"/>
    <w:rsid w:val="00044C5A"/>
    <w:rsid w:val="000541FA"/>
    <w:rsid w:val="00056856"/>
    <w:rsid w:val="00056AAA"/>
    <w:rsid w:val="0006209C"/>
    <w:rsid w:val="00063BFB"/>
    <w:rsid w:val="00064736"/>
    <w:rsid w:val="00064B0E"/>
    <w:rsid w:val="00074A9A"/>
    <w:rsid w:val="00074E90"/>
    <w:rsid w:val="00075BC6"/>
    <w:rsid w:val="00075C7E"/>
    <w:rsid w:val="00080D89"/>
    <w:rsid w:val="000812BB"/>
    <w:rsid w:val="00083BD0"/>
    <w:rsid w:val="0008632D"/>
    <w:rsid w:val="000961E7"/>
    <w:rsid w:val="00096F5E"/>
    <w:rsid w:val="000B0B3D"/>
    <w:rsid w:val="000B217C"/>
    <w:rsid w:val="000C2E5F"/>
    <w:rsid w:val="000D4569"/>
    <w:rsid w:val="000D5A06"/>
    <w:rsid w:val="000D72F9"/>
    <w:rsid w:val="000E0A9A"/>
    <w:rsid w:val="000E1F36"/>
    <w:rsid w:val="000E4D1C"/>
    <w:rsid w:val="000E54E3"/>
    <w:rsid w:val="000F1034"/>
    <w:rsid w:val="000F397E"/>
    <w:rsid w:val="000F7F03"/>
    <w:rsid w:val="001039F0"/>
    <w:rsid w:val="00104C8B"/>
    <w:rsid w:val="0010567C"/>
    <w:rsid w:val="00106673"/>
    <w:rsid w:val="00107C12"/>
    <w:rsid w:val="00110CC6"/>
    <w:rsid w:val="00115891"/>
    <w:rsid w:val="00123A08"/>
    <w:rsid w:val="00123B13"/>
    <w:rsid w:val="00123D2A"/>
    <w:rsid w:val="001265F0"/>
    <w:rsid w:val="00131399"/>
    <w:rsid w:val="001347B3"/>
    <w:rsid w:val="0013508E"/>
    <w:rsid w:val="00135563"/>
    <w:rsid w:val="00135E16"/>
    <w:rsid w:val="00145836"/>
    <w:rsid w:val="00153DFE"/>
    <w:rsid w:val="00157486"/>
    <w:rsid w:val="00161529"/>
    <w:rsid w:val="0016644A"/>
    <w:rsid w:val="00166626"/>
    <w:rsid w:val="001674E3"/>
    <w:rsid w:val="001727FA"/>
    <w:rsid w:val="0017329A"/>
    <w:rsid w:val="0017340F"/>
    <w:rsid w:val="0018172D"/>
    <w:rsid w:val="00186E7F"/>
    <w:rsid w:val="00186E9E"/>
    <w:rsid w:val="0019188F"/>
    <w:rsid w:val="00196436"/>
    <w:rsid w:val="001A165A"/>
    <w:rsid w:val="001A16F5"/>
    <w:rsid w:val="001B0259"/>
    <w:rsid w:val="001B3CB4"/>
    <w:rsid w:val="001B7608"/>
    <w:rsid w:val="001C36D9"/>
    <w:rsid w:val="001C7650"/>
    <w:rsid w:val="001D59F5"/>
    <w:rsid w:val="001D5C1B"/>
    <w:rsid w:val="001E291E"/>
    <w:rsid w:val="001F22E4"/>
    <w:rsid w:val="001F3BF4"/>
    <w:rsid w:val="00202B61"/>
    <w:rsid w:val="00206E68"/>
    <w:rsid w:val="002077F7"/>
    <w:rsid w:val="00211BF9"/>
    <w:rsid w:val="002135A0"/>
    <w:rsid w:val="002152AF"/>
    <w:rsid w:val="002169D1"/>
    <w:rsid w:val="00221F4C"/>
    <w:rsid w:val="002225AE"/>
    <w:rsid w:val="00222FF4"/>
    <w:rsid w:val="00232F66"/>
    <w:rsid w:val="002335EC"/>
    <w:rsid w:val="00233C01"/>
    <w:rsid w:val="002342DF"/>
    <w:rsid w:val="002343B1"/>
    <w:rsid w:val="00240B90"/>
    <w:rsid w:val="002423C0"/>
    <w:rsid w:val="00254CFF"/>
    <w:rsid w:val="00262E5F"/>
    <w:rsid w:val="00270190"/>
    <w:rsid w:val="00271A38"/>
    <w:rsid w:val="00272249"/>
    <w:rsid w:val="00272F9F"/>
    <w:rsid w:val="00275BB2"/>
    <w:rsid w:val="00290FCD"/>
    <w:rsid w:val="002919F6"/>
    <w:rsid w:val="00295421"/>
    <w:rsid w:val="002965D3"/>
    <w:rsid w:val="002A2518"/>
    <w:rsid w:val="002A2CD3"/>
    <w:rsid w:val="002B03FC"/>
    <w:rsid w:val="002B18E6"/>
    <w:rsid w:val="002B2B70"/>
    <w:rsid w:val="002B38FF"/>
    <w:rsid w:val="002B3BA2"/>
    <w:rsid w:val="002B4E1F"/>
    <w:rsid w:val="002C0A7E"/>
    <w:rsid w:val="002C0CE4"/>
    <w:rsid w:val="002C0E5B"/>
    <w:rsid w:val="002D3514"/>
    <w:rsid w:val="002E4128"/>
    <w:rsid w:val="002E5C6F"/>
    <w:rsid w:val="003043C7"/>
    <w:rsid w:val="00306F40"/>
    <w:rsid w:val="00307876"/>
    <w:rsid w:val="00315811"/>
    <w:rsid w:val="00316193"/>
    <w:rsid w:val="00322A87"/>
    <w:rsid w:val="003234E6"/>
    <w:rsid w:val="0032358B"/>
    <w:rsid w:val="00325605"/>
    <w:rsid w:val="00325DD7"/>
    <w:rsid w:val="00326536"/>
    <w:rsid w:val="00327575"/>
    <w:rsid w:val="003275E4"/>
    <w:rsid w:val="003324B3"/>
    <w:rsid w:val="00332EF4"/>
    <w:rsid w:val="00344CC3"/>
    <w:rsid w:val="003514C5"/>
    <w:rsid w:val="003520BC"/>
    <w:rsid w:val="00357DE8"/>
    <w:rsid w:val="00365129"/>
    <w:rsid w:val="00366676"/>
    <w:rsid w:val="00373BD9"/>
    <w:rsid w:val="00373CEE"/>
    <w:rsid w:val="00380ACF"/>
    <w:rsid w:val="0038103F"/>
    <w:rsid w:val="00385F58"/>
    <w:rsid w:val="00387CA8"/>
    <w:rsid w:val="00393EBA"/>
    <w:rsid w:val="00394A21"/>
    <w:rsid w:val="00394AAB"/>
    <w:rsid w:val="003A1F0D"/>
    <w:rsid w:val="003A2559"/>
    <w:rsid w:val="003A3FA8"/>
    <w:rsid w:val="003A4C2C"/>
    <w:rsid w:val="003A501A"/>
    <w:rsid w:val="003A52C7"/>
    <w:rsid w:val="003A667C"/>
    <w:rsid w:val="003A708A"/>
    <w:rsid w:val="003A7496"/>
    <w:rsid w:val="003A7CB7"/>
    <w:rsid w:val="003B2706"/>
    <w:rsid w:val="003B4482"/>
    <w:rsid w:val="003B5D47"/>
    <w:rsid w:val="003B6FF9"/>
    <w:rsid w:val="003C098E"/>
    <w:rsid w:val="003C5A9A"/>
    <w:rsid w:val="003D0698"/>
    <w:rsid w:val="003D0839"/>
    <w:rsid w:val="003D091B"/>
    <w:rsid w:val="003D113A"/>
    <w:rsid w:val="003D41DF"/>
    <w:rsid w:val="003E1EB5"/>
    <w:rsid w:val="003E23F5"/>
    <w:rsid w:val="003E2DE4"/>
    <w:rsid w:val="003F0B00"/>
    <w:rsid w:val="003F4370"/>
    <w:rsid w:val="003F459B"/>
    <w:rsid w:val="003F6605"/>
    <w:rsid w:val="003F6E42"/>
    <w:rsid w:val="003F6E99"/>
    <w:rsid w:val="003F76B4"/>
    <w:rsid w:val="00400637"/>
    <w:rsid w:val="00403546"/>
    <w:rsid w:val="004054FC"/>
    <w:rsid w:val="00412A33"/>
    <w:rsid w:val="00416087"/>
    <w:rsid w:val="004240B6"/>
    <w:rsid w:val="00424432"/>
    <w:rsid w:val="00426E0C"/>
    <w:rsid w:val="00426F5B"/>
    <w:rsid w:val="004340FC"/>
    <w:rsid w:val="00437220"/>
    <w:rsid w:val="0044025B"/>
    <w:rsid w:val="004409F2"/>
    <w:rsid w:val="00440B8A"/>
    <w:rsid w:val="00444400"/>
    <w:rsid w:val="0045046A"/>
    <w:rsid w:val="004507EA"/>
    <w:rsid w:val="004567C1"/>
    <w:rsid w:val="00465575"/>
    <w:rsid w:val="00471191"/>
    <w:rsid w:val="004717BA"/>
    <w:rsid w:val="0047569F"/>
    <w:rsid w:val="00477714"/>
    <w:rsid w:val="0048174C"/>
    <w:rsid w:val="00482514"/>
    <w:rsid w:val="00485FD4"/>
    <w:rsid w:val="00486CE2"/>
    <w:rsid w:val="00487D53"/>
    <w:rsid w:val="004902E0"/>
    <w:rsid w:val="00490F83"/>
    <w:rsid w:val="004950A4"/>
    <w:rsid w:val="004A1ACB"/>
    <w:rsid w:val="004B046B"/>
    <w:rsid w:val="004B5E64"/>
    <w:rsid w:val="004B694E"/>
    <w:rsid w:val="004B7A38"/>
    <w:rsid w:val="004C18C4"/>
    <w:rsid w:val="004C269B"/>
    <w:rsid w:val="004C4383"/>
    <w:rsid w:val="004C5DFD"/>
    <w:rsid w:val="004C7F23"/>
    <w:rsid w:val="004D009B"/>
    <w:rsid w:val="004D0817"/>
    <w:rsid w:val="004D1788"/>
    <w:rsid w:val="004E151E"/>
    <w:rsid w:val="004E60C1"/>
    <w:rsid w:val="004E6AD7"/>
    <w:rsid w:val="004E74A0"/>
    <w:rsid w:val="004E7670"/>
    <w:rsid w:val="004F002E"/>
    <w:rsid w:val="004F7B77"/>
    <w:rsid w:val="005041CE"/>
    <w:rsid w:val="0050449D"/>
    <w:rsid w:val="00505D89"/>
    <w:rsid w:val="00507863"/>
    <w:rsid w:val="00507B9F"/>
    <w:rsid w:val="00511B59"/>
    <w:rsid w:val="00511C12"/>
    <w:rsid w:val="0051215B"/>
    <w:rsid w:val="00515941"/>
    <w:rsid w:val="00515C73"/>
    <w:rsid w:val="00517D85"/>
    <w:rsid w:val="00521602"/>
    <w:rsid w:val="00521CE3"/>
    <w:rsid w:val="005236A9"/>
    <w:rsid w:val="00527921"/>
    <w:rsid w:val="0052793E"/>
    <w:rsid w:val="00530167"/>
    <w:rsid w:val="005336C5"/>
    <w:rsid w:val="00535C23"/>
    <w:rsid w:val="005409B1"/>
    <w:rsid w:val="00540F57"/>
    <w:rsid w:val="005425B6"/>
    <w:rsid w:val="00546D47"/>
    <w:rsid w:val="005517CD"/>
    <w:rsid w:val="005517F7"/>
    <w:rsid w:val="00564387"/>
    <w:rsid w:val="00566D35"/>
    <w:rsid w:val="00567493"/>
    <w:rsid w:val="0057385B"/>
    <w:rsid w:val="00575458"/>
    <w:rsid w:val="00584E77"/>
    <w:rsid w:val="005854C5"/>
    <w:rsid w:val="00590EA4"/>
    <w:rsid w:val="005916CD"/>
    <w:rsid w:val="00591D93"/>
    <w:rsid w:val="005925B8"/>
    <w:rsid w:val="00594C6D"/>
    <w:rsid w:val="005A0D58"/>
    <w:rsid w:val="005A461A"/>
    <w:rsid w:val="005A4CA1"/>
    <w:rsid w:val="005A670C"/>
    <w:rsid w:val="005B52B5"/>
    <w:rsid w:val="005B6373"/>
    <w:rsid w:val="005B6DF4"/>
    <w:rsid w:val="005C4CAC"/>
    <w:rsid w:val="005D0749"/>
    <w:rsid w:val="005D1D9D"/>
    <w:rsid w:val="005D3DAC"/>
    <w:rsid w:val="005D45AD"/>
    <w:rsid w:val="005D50D1"/>
    <w:rsid w:val="005D58AE"/>
    <w:rsid w:val="005D6AE2"/>
    <w:rsid w:val="005E0AF3"/>
    <w:rsid w:val="005E2411"/>
    <w:rsid w:val="005E3DA3"/>
    <w:rsid w:val="005E4997"/>
    <w:rsid w:val="005E49E5"/>
    <w:rsid w:val="005F0B9A"/>
    <w:rsid w:val="005F3154"/>
    <w:rsid w:val="005F3E3D"/>
    <w:rsid w:val="005F5E9C"/>
    <w:rsid w:val="005F5EB4"/>
    <w:rsid w:val="0061261F"/>
    <w:rsid w:val="00615132"/>
    <w:rsid w:val="0063145E"/>
    <w:rsid w:val="00634B7C"/>
    <w:rsid w:val="00650215"/>
    <w:rsid w:val="0065305E"/>
    <w:rsid w:val="006537F8"/>
    <w:rsid w:val="006538BA"/>
    <w:rsid w:val="0065610C"/>
    <w:rsid w:val="00657304"/>
    <w:rsid w:val="00660E83"/>
    <w:rsid w:val="00662189"/>
    <w:rsid w:val="006622E3"/>
    <w:rsid w:val="00663619"/>
    <w:rsid w:val="00663907"/>
    <w:rsid w:val="00663FCA"/>
    <w:rsid w:val="00666843"/>
    <w:rsid w:val="00666B49"/>
    <w:rsid w:val="00670B72"/>
    <w:rsid w:val="00670F9F"/>
    <w:rsid w:val="00671D8C"/>
    <w:rsid w:val="00674642"/>
    <w:rsid w:val="00675792"/>
    <w:rsid w:val="006777C3"/>
    <w:rsid w:val="00683361"/>
    <w:rsid w:val="00684BB9"/>
    <w:rsid w:val="00684F03"/>
    <w:rsid w:val="006853B6"/>
    <w:rsid w:val="00692982"/>
    <w:rsid w:val="00695BD1"/>
    <w:rsid w:val="006A05B0"/>
    <w:rsid w:val="006A2C3D"/>
    <w:rsid w:val="006A4495"/>
    <w:rsid w:val="006B266F"/>
    <w:rsid w:val="006B3917"/>
    <w:rsid w:val="006B774E"/>
    <w:rsid w:val="006C0963"/>
    <w:rsid w:val="006C1A09"/>
    <w:rsid w:val="006C7F82"/>
    <w:rsid w:val="006D06CA"/>
    <w:rsid w:val="006D10E3"/>
    <w:rsid w:val="006D239A"/>
    <w:rsid w:val="006D30F8"/>
    <w:rsid w:val="006D3CFC"/>
    <w:rsid w:val="006F55CD"/>
    <w:rsid w:val="006F6F8C"/>
    <w:rsid w:val="006F79CF"/>
    <w:rsid w:val="007014DC"/>
    <w:rsid w:val="00702880"/>
    <w:rsid w:val="00706615"/>
    <w:rsid w:val="00710A73"/>
    <w:rsid w:val="007174C3"/>
    <w:rsid w:val="007207A1"/>
    <w:rsid w:val="0073605F"/>
    <w:rsid w:val="00736635"/>
    <w:rsid w:val="00737481"/>
    <w:rsid w:val="007378DB"/>
    <w:rsid w:val="007424E4"/>
    <w:rsid w:val="00743315"/>
    <w:rsid w:val="00744616"/>
    <w:rsid w:val="0074488E"/>
    <w:rsid w:val="00745479"/>
    <w:rsid w:val="0074696E"/>
    <w:rsid w:val="00746986"/>
    <w:rsid w:val="00750E00"/>
    <w:rsid w:val="00754FA2"/>
    <w:rsid w:val="00756B48"/>
    <w:rsid w:val="00762985"/>
    <w:rsid w:val="00764E68"/>
    <w:rsid w:val="007668C1"/>
    <w:rsid w:val="00766904"/>
    <w:rsid w:val="0077353E"/>
    <w:rsid w:val="0078129A"/>
    <w:rsid w:val="00782CBC"/>
    <w:rsid w:val="00785326"/>
    <w:rsid w:val="00785711"/>
    <w:rsid w:val="00785D31"/>
    <w:rsid w:val="00790AD6"/>
    <w:rsid w:val="00793237"/>
    <w:rsid w:val="00795771"/>
    <w:rsid w:val="00797891"/>
    <w:rsid w:val="007A64E2"/>
    <w:rsid w:val="007B013C"/>
    <w:rsid w:val="007B03A6"/>
    <w:rsid w:val="007B066E"/>
    <w:rsid w:val="007B1A43"/>
    <w:rsid w:val="007B29A6"/>
    <w:rsid w:val="007B3315"/>
    <w:rsid w:val="007B7E46"/>
    <w:rsid w:val="007C13D4"/>
    <w:rsid w:val="007C5087"/>
    <w:rsid w:val="007C7886"/>
    <w:rsid w:val="007D50DB"/>
    <w:rsid w:val="007D6794"/>
    <w:rsid w:val="007D68BC"/>
    <w:rsid w:val="007D75F6"/>
    <w:rsid w:val="007E1B76"/>
    <w:rsid w:val="007E1DB6"/>
    <w:rsid w:val="007E23C2"/>
    <w:rsid w:val="007E35DB"/>
    <w:rsid w:val="007E7907"/>
    <w:rsid w:val="007F269F"/>
    <w:rsid w:val="007F3166"/>
    <w:rsid w:val="007F698B"/>
    <w:rsid w:val="007F78A2"/>
    <w:rsid w:val="008005F7"/>
    <w:rsid w:val="008011E4"/>
    <w:rsid w:val="008039F1"/>
    <w:rsid w:val="0080436C"/>
    <w:rsid w:val="008131EE"/>
    <w:rsid w:val="00817854"/>
    <w:rsid w:val="008217CE"/>
    <w:rsid w:val="00827399"/>
    <w:rsid w:val="0083444F"/>
    <w:rsid w:val="00837562"/>
    <w:rsid w:val="00842E7C"/>
    <w:rsid w:val="00850338"/>
    <w:rsid w:val="00850F25"/>
    <w:rsid w:val="008525C4"/>
    <w:rsid w:val="00853B62"/>
    <w:rsid w:val="00856FA6"/>
    <w:rsid w:val="00857BAD"/>
    <w:rsid w:val="00860BBB"/>
    <w:rsid w:val="00862AF1"/>
    <w:rsid w:val="00864F69"/>
    <w:rsid w:val="0086634C"/>
    <w:rsid w:val="00873A43"/>
    <w:rsid w:val="00876FDE"/>
    <w:rsid w:val="00880BB2"/>
    <w:rsid w:val="00881646"/>
    <w:rsid w:val="00883DE7"/>
    <w:rsid w:val="00884D3C"/>
    <w:rsid w:val="00886B8B"/>
    <w:rsid w:val="00886F3F"/>
    <w:rsid w:val="00887E65"/>
    <w:rsid w:val="00892802"/>
    <w:rsid w:val="00895BA9"/>
    <w:rsid w:val="008A50B7"/>
    <w:rsid w:val="008A70B8"/>
    <w:rsid w:val="008B4421"/>
    <w:rsid w:val="008C00A4"/>
    <w:rsid w:val="008C178B"/>
    <w:rsid w:val="008C2A11"/>
    <w:rsid w:val="008C3536"/>
    <w:rsid w:val="008C3EC3"/>
    <w:rsid w:val="008C6F1D"/>
    <w:rsid w:val="008C6FDF"/>
    <w:rsid w:val="008D22DD"/>
    <w:rsid w:val="008E3872"/>
    <w:rsid w:val="008E4825"/>
    <w:rsid w:val="008E68C4"/>
    <w:rsid w:val="008E7C10"/>
    <w:rsid w:val="008F0CCE"/>
    <w:rsid w:val="008F45A2"/>
    <w:rsid w:val="008F5C9D"/>
    <w:rsid w:val="009036A8"/>
    <w:rsid w:val="009065A2"/>
    <w:rsid w:val="00912A30"/>
    <w:rsid w:val="00914058"/>
    <w:rsid w:val="009141E8"/>
    <w:rsid w:val="00914AA6"/>
    <w:rsid w:val="00915558"/>
    <w:rsid w:val="009220F2"/>
    <w:rsid w:val="0092221B"/>
    <w:rsid w:val="00922FD3"/>
    <w:rsid w:val="00923046"/>
    <w:rsid w:val="00927226"/>
    <w:rsid w:val="009278E8"/>
    <w:rsid w:val="00930C4F"/>
    <w:rsid w:val="00931DA3"/>
    <w:rsid w:val="00931EBB"/>
    <w:rsid w:val="00933FCC"/>
    <w:rsid w:val="009379C0"/>
    <w:rsid w:val="00943714"/>
    <w:rsid w:val="009445E3"/>
    <w:rsid w:val="009467FD"/>
    <w:rsid w:val="00947938"/>
    <w:rsid w:val="0095147E"/>
    <w:rsid w:val="0095160B"/>
    <w:rsid w:val="00952A97"/>
    <w:rsid w:val="0095791E"/>
    <w:rsid w:val="00960226"/>
    <w:rsid w:val="009617A9"/>
    <w:rsid w:val="00962A9E"/>
    <w:rsid w:val="00963F4C"/>
    <w:rsid w:val="00964D41"/>
    <w:rsid w:val="00964E2E"/>
    <w:rsid w:val="009653E0"/>
    <w:rsid w:val="009672CA"/>
    <w:rsid w:val="00967B65"/>
    <w:rsid w:val="00972687"/>
    <w:rsid w:val="0097435B"/>
    <w:rsid w:val="00975361"/>
    <w:rsid w:val="00976523"/>
    <w:rsid w:val="00976F56"/>
    <w:rsid w:val="0097782F"/>
    <w:rsid w:val="00977B46"/>
    <w:rsid w:val="0098039E"/>
    <w:rsid w:val="00981F2C"/>
    <w:rsid w:val="00982059"/>
    <w:rsid w:val="00983D7F"/>
    <w:rsid w:val="009858DC"/>
    <w:rsid w:val="0098613B"/>
    <w:rsid w:val="00986DFF"/>
    <w:rsid w:val="00987A8E"/>
    <w:rsid w:val="0099240B"/>
    <w:rsid w:val="0099398F"/>
    <w:rsid w:val="00994590"/>
    <w:rsid w:val="009950C8"/>
    <w:rsid w:val="00997F24"/>
    <w:rsid w:val="009A074F"/>
    <w:rsid w:val="009A25F6"/>
    <w:rsid w:val="009A6E5E"/>
    <w:rsid w:val="009A71A0"/>
    <w:rsid w:val="009B4062"/>
    <w:rsid w:val="009B442F"/>
    <w:rsid w:val="009C3ECC"/>
    <w:rsid w:val="009D1E09"/>
    <w:rsid w:val="009D36C4"/>
    <w:rsid w:val="009D3A20"/>
    <w:rsid w:val="009D59C5"/>
    <w:rsid w:val="009D7AA6"/>
    <w:rsid w:val="009E1151"/>
    <w:rsid w:val="009E56CE"/>
    <w:rsid w:val="009E5779"/>
    <w:rsid w:val="009F193F"/>
    <w:rsid w:val="009F3B27"/>
    <w:rsid w:val="00A00276"/>
    <w:rsid w:val="00A005C3"/>
    <w:rsid w:val="00A016DB"/>
    <w:rsid w:val="00A03572"/>
    <w:rsid w:val="00A03DE4"/>
    <w:rsid w:val="00A1080B"/>
    <w:rsid w:val="00A11EC4"/>
    <w:rsid w:val="00A12871"/>
    <w:rsid w:val="00A1325A"/>
    <w:rsid w:val="00A15427"/>
    <w:rsid w:val="00A160E8"/>
    <w:rsid w:val="00A24D39"/>
    <w:rsid w:val="00A369E1"/>
    <w:rsid w:val="00A36BAC"/>
    <w:rsid w:val="00A3716E"/>
    <w:rsid w:val="00A3769E"/>
    <w:rsid w:val="00A40A6E"/>
    <w:rsid w:val="00A41498"/>
    <w:rsid w:val="00A4436E"/>
    <w:rsid w:val="00A46340"/>
    <w:rsid w:val="00A54C03"/>
    <w:rsid w:val="00A566C6"/>
    <w:rsid w:val="00A57C10"/>
    <w:rsid w:val="00A60975"/>
    <w:rsid w:val="00A63347"/>
    <w:rsid w:val="00A67CDB"/>
    <w:rsid w:val="00A806EB"/>
    <w:rsid w:val="00A92721"/>
    <w:rsid w:val="00A927E4"/>
    <w:rsid w:val="00A94A5A"/>
    <w:rsid w:val="00A97495"/>
    <w:rsid w:val="00AA049F"/>
    <w:rsid w:val="00AA2572"/>
    <w:rsid w:val="00AA3E3B"/>
    <w:rsid w:val="00AB33CF"/>
    <w:rsid w:val="00AB5767"/>
    <w:rsid w:val="00AC23E9"/>
    <w:rsid w:val="00AC2B1C"/>
    <w:rsid w:val="00AD10D6"/>
    <w:rsid w:val="00AD1449"/>
    <w:rsid w:val="00AD679B"/>
    <w:rsid w:val="00AE189C"/>
    <w:rsid w:val="00AE614F"/>
    <w:rsid w:val="00AE65AA"/>
    <w:rsid w:val="00AF08F3"/>
    <w:rsid w:val="00AF1927"/>
    <w:rsid w:val="00AF3D56"/>
    <w:rsid w:val="00AF4722"/>
    <w:rsid w:val="00AF7886"/>
    <w:rsid w:val="00B07DA9"/>
    <w:rsid w:val="00B13359"/>
    <w:rsid w:val="00B14AF1"/>
    <w:rsid w:val="00B14BB6"/>
    <w:rsid w:val="00B20E56"/>
    <w:rsid w:val="00B24889"/>
    <w:rsid w:val="00B25FCA"/>
    <w:rsid w:val="00B3118A"/>
    <w:rsid w:val="00B3464B"/>
    <w:rsid w:val="00B40573"/>
    <w:rsid w:val="00B40963"/>
    <w:rsid w:val="00B40A48"/>
    <w:rsid w:val="00B41241"/>
    <w:rsid w:val="00B41EB0"/>
    <w:rsid w:val="00B42134"/>
    <w:rsid w:val="00B421C5"/>
    <w:rsid w:val="00B52F7D"/>
    <w:rsid w:val="00B54596"/>
    <w:rsid w:val="00B570F1"/>
    <w:rsid w:val="00B60D90"/>
    <w:rsid w:val="00B61DCA"/>
    <w:rsid w:val="00B655D5"/>
    <w:rsid w:val="00B666A9"/>
    <w:rsid w:val="00B67A7E"/>
    <w:rsid w:val="00B70BC8"/>
    <w:rsid w:val="00B732CD"/>
    <w:rsid w:val="00B73995"/>
    <w:rsid w:val="00B73FB9"/>
    <w:rsid w:val="00B75EF5"/>
    <w:rsid w:val="00B76513"/>
    <w:rsid w:val="00B80BBD"/>
    <w:rsid w:val="00B80F87"/>
    <w:rsid w:val="00B82799"/>
    <w:rsid w:val="00B83BDF"/>
    <w:rsid w:val="00B842E6"/>
    <w:rsid w:val="00B84453"/>
    <w:rsid w:val="00B8605A"/>
    <w:rsid w:val="00B87167"/>
    <w:rsid w:val="00B875D1"/>
    <w:rsid w:val="00B91D36"/>
    <w:rsid w:val="00B96B28"/>
    <w:rsid w:val="00BA2E24"/>
    <w:rsid w:val="00BA6C99"/>
    <w:rsid w:val="00BB1425"/>
    <w:rsid w:val="00BB2046"/>
    <w:rsid w:val="00BB2724"/>
    <w:rsid w:val="00BB69B4"/>
    <w:rsid w:val="00BC39EA"/>
    <w:rsid w:val="00BC4A1D"/>
    <w:rsid w:val="00BC5576"/>
    <w:rsid w:val="00BC5668"/>
    <w:rsid w:val="00BC5F06"/>
    <w:rsid w:val="00BD59DB"/>
    <w:rsid w:val="00BE4C14"/>
    <w:rsid w:val="00BE5ABD"/>
    <w:rsid w:val="00BE66E3"/>
    <w:rsid w:val="00BE7447"/>
    <w:rsid w:val="00BF0B54"/>
    <w:rsid w:val="00BF4985"/>
    <w:rsid w:val="00BF4A6A"/>
    <w:rsid w:val="00BF54D1"/>
    <w:rsid w:val="00C078A8"/>
    <w:rsid w:val="00C07F0F"/>
    <w:rsid w:val="00C07F92"/>
    <w:rsid w:val="00C1227D"/>
    <w:rsid w:val="00C12808"/>
    <w:rsid w:val="00C14216"/>
    <w:rsid w:val="00C20ACB"/>
    <w:rsid w:val="00C20DEE"/>
    <w:rsid w:val="00C27F3B"/>
    <w:rsid w:val="00C3040E"/>
    <w:rsid w:val="00C30745"/>
    <w:rsid w:val="00C40E4B"/>
    <w:rsid w:val="00C41023"/>
    <w:rsid w:val="00C428EA"/>
    <w:rsid w:val="00C50F98"/>
    <w:rsid w:val="00C52EA5"/>
    <w:rsid w:val="00C60629"/>
    <w:rsid w:val="00C61E72"/>
    <w:rsid w:val="00C62A7B"/>
    <w:rsid w:val="00C64F5C"/>
    <w:rsid w:val="00C701ED"/>
    <w:rsid w:val="00C70EC9"/>
    <w:rsid w:val="00C71E09"/>
    <w:rsid w:val="00C77973"/>
    <w:rsid w:val="00C77DCA"/>
    <w:rsid w:val="00C80C1C"/>
    <w:rsid w:val="00C846AE"/>
    <w:rsid w:val="00C91475"/>
    <w:rsid w:val="00C917C5"/>
    <w:rsid w:val="00C92464"/>
    <w:rsid w:val="00C92F17"/>
    <w:rsid w:val="00C932A6"/>
    <w:rsid w:val="00C949C1"/>
    <w:rsid w:val="00C95198"/>
    <w:rsid w:val="00C968A9"/>
    <w:rsid w:val="00C97727"/>
    <w:rsid w:val="00CA1948"/>
    <w:rsid w:val="00CA2B64"/>
    <w:rsid w:val="00CA5399"/>
    <w:rsid w:val="00CB04FB"/>
    <w:rsid w:val="00CB6F1C"/>
    <w:rsid w:val="00CB7DD9"/>
    <w:rsid w:val="00CC2087"/>
    <w:rsid w:val="00CD08BC"/>
    <w:rsid w:val="00CD159D"/>
    <w:rsid w:val="00CD4F5B"/>
    <w:rsid w:val="00CD6801"/>
    <w:rsid w:val="00CD6FA9"/>
    <w:rsid w:val="00CE18AC"/>
    <w:rsid w:val="00CE435E"/>
    <w:rsid w:val="00CE54AE"/>
    <w:rsid w:val="00CE62BD"/>
    <w:rsid w:val="00CE6813"/>
    <w:rsid w:val="00CF0844"/>
    <w:rsid w:val="00CF1D61"/>
    <w:rsid w:val="00CF306A"/>
    <w:rsid w:val="00CF421E"/>
    <w:rsid w:val="00CF7828"/>
    <w:rsid w:val="00D00B14"/>
    <w:rsid w:val="00D04B30"/>
    <w:rsid w:val="00D1039D"/>
    <w:rsid w:val="00D119D9"/>
    <w:rsid w:val="00D13205"/>
    <w:rsid w:val="00D236A5"/>
    <w:rsid w:val="00D26D40"/>
    <w:rsid w:val="00D377F3"/>
    <w:rsid w:val="00D419BE"/>
    <w:rsid w:val="00D4699E"/>
    <w:rsid w:val="00D472F9"/>
    <w:rsid w:val="00D4790E"/>
    <w:rsid w:val="00D5058F"/>
    <w:rsid w:val="00D5119C"/>
    <w:rsid w:val="00D56041"/>
    <w:rsid w:val="00D561B8"/>
    <w:rsid w:val="00D57606"/>
    <w:rsid w:val="00D6032F"/>
    <w:rsid w:val="00D6099E"/>
    <w:rsid w:val="00D67EFE"/>
    <w:rsid w:val="00D72B54"/>
    <w:rsid w:val="00D762DB"/>
    <w:rsid w:val="00D80BB2"/>
    <w:rsid w:val="00D835E4"/>
    <w:rsid w:val="00D837AF"/>
    <w:rsid w:val="00D8654E"/>
    <w:rsid w:val="00D87331"/>
    <w:rsid w:val="00D87942"/>
    <w:rsid w:val="00D92815"/>
    <w:rsid w:val="00D95543"/>
    <w:rsid w:val="00D95DB7"/>
    <w:rsid w:val="00D96102"/>
    <w:rsid w:val="00D970B9"/>
    <w:rsid w:val="00D97F37"/>
    <w:rsid w:val="00DA55C1"/>
    <w:rsid w:val="00DA6383"/>
    <w:rsid w:val="00DA6DEB"/>
    <w:rsid w:val="00DB091E"/>
    <w:rsid w:val="00DB2B47"/>
    <w:rsid w:val="00DB637B"/>
    <w:rsid w:val="00DC11BD"/>
    <w:rsid w:val="00DC2AD4"/>
    <w:rsid w:val="00DC3218"/>
    <w:rsid w:val="00DC3576"/>
    <w:rsid w:val="00DC6A47"/>
    <w:rsid w:val="00DC6CFE"/>
    <w:rsid w:val="00DD317D"/>
    <w:rsid w:val="00DD6E97"/>
    <w:rsid w:val="00E003A7"/>
    <w:rsid w:val="00E012A7"/>
    <w:rsid w:val="00E0259A"/>
    <w:rsid w:val="00E02FC7"/>
    <w:rsid w:val="00E0772D"/>
    <w:rsid w:val="00E07B04"/>
    <w:rsid w:val="00E1065B"/>
    <w:rsid w:val="00E10E6D"/>
    <w:rsid w:val="00E12DCD"/>
    <w:rsid w:val="00E13958"/>
    <w:rsid w:val="00E17595"/>
    <w:rsid w:val="00E20E78"/>
    <w:rsid w:val="00E221F3"/>
    <w:rsid w:val="00E24C52"/>
    <w:rsid w:val="00E2679B"/>
    <w:rsid w:val="00E27381"/>
    <w:rsid w:val="00E27B92"/>
    <w:rsid w:val="00E30493"/>
    <w:rsid w:val="00E3067D"/>
    <w:rsid w:val="00E34EA7"/>
    <w:rsid w:val="00E3643B"/>
    <w:rsid w:val="00E369D6"/>
    <w:rsid w:val="00E4068A"/>
    <w:rsid w:val="00E42650"/>
    <w:rsid w:val="00E42A43"/>
    <w:rsid w:val="00E42CAD"/>
    <w:rsid w:val="00E47A53"/>
    <w:rsid w:val="00E515D2"/>
    <w:rsid w:val="00E52BB0"/>
    <w:rsid w:val="00E55456"/>
    <w:rsid w:val="00E81FD0"/>
    <w:rsid w:val="00E83678"/>
    <w:rsid w:val="00E84140"/>
    <w:rsid w:val="00E85FBA"/>
    <w:rsid w:val="00E86087"/>
    <w:rsid w:val="00E869DE"/>
    <w:rsid w:val="00E8739F"/>
    <w:rsid w:val="00E92309"/>
    <w:rsid w:val="00E94B6F"/>
    <w:rsid w:val="00EA0E7D"/>
    <w:rsid w:val="00EA3E97"/>
    <w:rsid w:val="00EA4F80"/>
    <w:rsid w:val="00EB0426"/>
    <w:rsid w:val="00EB0D2F"/>
    <w:rsid w:val="00EB19F6"/>
    <w:rsid w:val="00EB358B"/>
    <w:rsid w:val="00EB79BD"/>
    <w:rsid w:val="00EC01FF"/>
    <w:rsid w:val="00EC73E6"/>
    <w:rsid w:val="00EC7D19"/>
    <w:rsid w:val="00ED068C"/>
    <w:rsid w:val="00ED14D6"/>
    <w:rsid w:val="00ED37CB"/>
    <w:rsid w:val="00ED5AAB"/>
    <w:rsid w:val="00ED7F1D"/>
    <w:rsid w:val="00EE0695"/>
    <w:rsid w:val="00EE3A18"/>
    <w:rsid w:val="00EE4235"/>
    <w:rsid w:val="00EE6DFC"/>
    <w:rsid w:val="00EF046B"/>
    <w:rsid w:val="00F01BBE"/>
    <w:rsid w:val="00F02E9E"/>
    <w:rsid w:val="00F03930"/>
    <w:rsid w:val="00F11567"/>
    <w:rsid w:val="00F12E63"/>
    <w:rsid w:val="00F17760"/>
    <w:rsid w:val="00F20844"/>
    <w:rsid w:val="00F20E63"/>
    <w:rsid w:val="00F23B85"/>
    <w:rsid w:val="00F25B26"/>
    <w:rsid w:val="00F30696"/>
    <w:rsid w:val="00F3246C"/>
    <w:rsid w:val="00F361DF"/>
    <w:rsid w:val="00F374EA"/>
    <w:rsid w:val="00F40786"/>
    <w:rsid w:val="00F45AB8"/>
    <w:rsid w:val="00F475F7"/>
    <w:rsid w:val="00F51410"/>
    <w:rsid w:val="00F55468"/>
    <w:rsid w:val="00F579AC"/>
    <w:rsid w:val="00F60CED"/>
    <w:rsid w:val="00F612D1"/>
    <w:rsid w:val="00F61369"/>
    <w:rsid w:val="00F64B23"/>
    <w:rsid w:val="00F65A45"/>
    <w:rsid w:val="00F6707D"/>
    <w:rsid w:val="00F67AC6"/>
    <w:rsid w:val="00F7472C"/>
    <w:rsid w:val="00F74B57"/>
    <w:rsid w:val="00F74BBB"/>
    <w:rsid w:val="00F76021"/>
    <w:rsid w:val="00F81F8A"/>
    <w:rsid w:val="00F8325F"/>
    <w:rsid w:val="00F84823"/>
    <w:rsid w:val="00F84A03"/>
    <w:rsid w:val="00F84B0E"/>
    <w:rsid w:val="00F910A3"/>
    <w:rsid w:val="00F9221E"/>
    <w:rsid w:val="00F96123"/>
    <w:rsid w:val="00F97A70"/>
    <w:rsid w:val="00FA69B2"/>
    <w:rsid w:val="00FB1549"/>
    <w:rsid w:val="00FB2C96"/>
    <w:rsid w:val="00FB31D2"/>
    <w:rsid w:val="00FB535B"/>
    <w:rsid w:val="00FB7336"/>
    <w:rsid w:val="00FC21A8"/>
    <w:rsid w:val="00FC4EBF"/>
    <w:rsid w:val="00FC6E0D"/>
    <w:rsid w:val="00FD5C18"/>
    <w:rsid w:val="00FE071A"/>
    <w:rsid w:val="00FE53DE"/>
    <w:rsid w:val="00FE6208"/>
    <w:rsid w:val="00FF1452"/>
    <w:rsid w:val="00FF5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559"/>
    <w:pPr>
      <w:suppressAutoHyphens/>
      <w:autoSpaceDE w:val="0"/>
    </w:pPr>
    <w:rPr>
      <w:lang w:eastAsia="zh-CN"/>
    </w:rPr>
  </w:style>
  <w:style w:type="paragraph" w:styleId="2">
    <w:name w:val="heading 2"/>
    <w:basedOn w:val="a"/>
    <w:next w:val="a"/>
    <w:qFormat/>
    <w:rsid w:val="00AC23E9"/>
    <w:pPr>
      <w:keepNext/>
      <w:tabs>
        <w:tab w:val="num" w:pos="283"/>
      </w:tabs>
      <w:ind w:left="571" w:hanging="283"/>
      <w:jc w:val="center"/>
      <w:outlineLvl w:val="1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qFormat/>
    <w:rsid w:val="00AC23E9"/>
    <w:pPr>
      <w:keepNext/>
      <w:tabs>
        <w:tab w:val="num" w:pos="3414"/>
      </w:tabs>
      <w:ind w:left="3414" w:hanging="720"/>
      <w:jc w:val="center"/>
      <w:outlineLvl w:val="5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C23E9"/>
    <w:rPr>
      <w:rFonts w:hint="default"/>
    </w:rPr>
  </w:style>
  <w:style w:type="character" w:customStyle="1" w:styleId="WW8Num2z0">
    <w:name w:val="WW8Num2z0"/>
    <w:rsid w:val="00AC23E9"/>
    <w:rPr>
      <w:rFonts w:ascii="Times New Roman" w:hAnsi="Times New Roman" w:cs="Times New Roman" w:hint="default"/>
      <w:b/>
      <w:bCs/>
      <w:i w:val="0"/>
      <w:iCs w:val="0"/>
      <w:sz w:val="24"/>
      <w:szCs w:val="24"/>
    </w:rPr>
  </w:style>
  <w:style w:type="character" w:customStyle="1" w:styleId="WW8Num3z0">
    <w:name w:val="WW8Num3z0"/>
    <w:rsid w:val="00AC23E9"/>
    <w:rPr>
      <w:rFonts w:hint="default"/>
      <w:sz w:val="24"/>
      <w:szCs w:val="24"/>
    </w:rPr>
  </w:style>
  <w:style w:type="character" w:customStyle="1" w:styleId="1">
    <w:name w:val="Основной шрифт абзаца1"/>
    <w:rsid w:val="00AC23E9"/>
  </w:style>
  <w:style w:type="character" w:customStyle="1" w:styleId="20">
    <w:name w:val="Заголовок 2 Знак"/>
    <w:rsid w:val="00AC23E9"/>
    <w:rPr>
      <w:rFonts w:ascii="Arial" w:eastAsia="Times New Roman" w:hAnsi="Arial" w:cs="Arial"/>
      <w:b/>
      <w:bCs/>
    </w:rPr>
  </w:style>
  <w:style w:type="character" w:customStyle="1" w:styleId="60">
    <w:name w:val="Заголовок 6 Знак"/>
    <w:rsid w:val="00AC23E9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1">
    <w:name w:val="Основной текст 2 Знак"/>
    <w:rsid w:val="00AC23E9"/>
    <w:rPr>
      <w:rFonts w:ascii="Arial" w:eastAsia="Times New Roman" w:hAnsi="Arial" w:cs="Arial"/>
    </w:rPr>
  </w:style>
  <w:style w:type="character" w:customStyle="1" w:styleId="22">
    <w:name w:val="Основной текст с отступом 2 Знак"/>
    <w:rsid w:val="00AC23E9"/>
    <w:rPr>
      <w:rFonts w:ascii="Times New Roman" w:eastAsia="Times New Roman" w:hAnsi="Times New Roman" w:cs="Times New Roman"/>
      <w:sz w:val="28"/>
      <w:szCs w:val="28"/>
    </w:rPr>
  </w:style>
  <w:style w:type="character" w:customStyle="1" w:styleId="a3">
    <w:name w:val="Основной текст с отступом Знак"/>
    <w:rsid w:val="00AC23E9"/>
    <w:rPr>
      <w:rFonts w:ascii="Arial" w:eastAsia="Times New Roman" w:hAnsi="Arial" w:cs="Arial"/>
    </w:rPr>
  </w:style>
  <w:style w:type="character" w:customStyle="1" w:styleId="a4">
    <w:name w:val="Название Знак"/>
    <w:rsid w:val="00AC23E9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styleId="a5">
    <w:name w:val="Hyperlink"/>
    <w:rsid w:val="00AC23E9"/>
    <w:rPr>
      <w:color w:val="0000FF"/>
      <w:u w:val="single"/>
    </w:rPr>
  </w:style>
  <w:style w:type="paragraph" w:styleId="a6">
    <w:name w:val="Title"/>
    <w:aliases w:val="Заголовок"/>
    <w:basedOn w:val="a"/>
    <w:next w:val="a7"/>
    <w:qFormat/>
    <w:rsid w:val="00AC23E9"/>
    <w:pPr>
      <w:ind w:firstLine="720"/>
      <w:jc w:val="center"/>
    </w:pPr>
    <w:rPr>
      <w:b/>
      <w:bCs/>
      <w:sz w:val="26"/>
      <w:szCs w:val="26"/>
      <w:lang w:val="en-US"/>
    </w:rPr>
  </w:style>
  <w:style w:type="paragraph" w:styleId="a7">
    <w:name w:val="Body Text"/>
    <w:basedOn w:val="a"/>
    <w:rsid w:val="00AC23E9"/>
    <w:pPr>
      <w:spacing w:after="140" w:line="288" w:lineRule="auto"/>
    </w:pPr>
  </w:style>
  <w:style w:type="paragraph" w:styleId="a8">
    <w:name w:val="List"/>
    <w:basedOn w:val="a7"/>
    <w:rsid w:val="00AC23E9"/>
    <w:rPr>
      <w:rFonts w:cs="Mangal"/>
    </w:rPr>
  </w:style>
  <w:style w:type="paragraph" w:styleId="a9">
    <w:name w:val="caption"/>
    <w:basedOn w:val="a"/>
    <w:qFormat/>
    <w:rsid w:val="00AC23E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0">
    <w:name w:val="Указатель1"/>
    <w:basedOn w:val="a"/>
    <w:rsid w:val="00AC23E9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AC23E9"/>
    <w:pPr>
      <w:jc w:val="both"/>
    </w:pPr>
    <w:rPr>
      <w:rFonts w:ascii="Arial" w:hAnsi="Arial" w:cs="Arial"/>
      <w:sz w:val="22"/>
      <w:szCs w:val="22"/>
    </w:rPr>
  </w:style>
  <w:style w:type="paragraph" w:customStyle="1" w:styleId="211">
    <w:name w:val="Основной текст с отступом 21"/>
    <w:basedOn w:val="a"/>
    <w:rsid w:val="00AC23E9"/>
    <w:pPr>
      <w:ind w:firstLine="851"/>
      <w:jc w:val="both"/>
    </w:pPr>
    <w:rPr>
      <w:sz w:val="28"/>
      <w:szCs w:val="28"/>
    </w:rPr>
  </w:style>
  <w:style w:type="paragraph" w:styleId="aa">
    <w:name w:val="Body Text Indent"/>
    <w:basedOn w:val="a"/>
    <w:rsid w:val="00AC23E9"/>
    <w:pPr>
      <w:tabs>
        <w:tab w:val="left" w:pos="142"/>
      </w:tabs>
      <w:ind w:firstLine="720"/>
      <w:jc w:val="both"/>
    </w:pPr>
    <w:rPr>
      <w:rFonts w:ascii="Arial" w:hAnsi="Arial" w:cs="Arial"/>
      <w:sz w:val="22"/>
      <w:szCs w:val="22"/>
    </w:rPr>
  </w:style>
  <w:style w:type="table" w:styleId="ab">
    <w:name w:val="Table Grid"/>
    <w:basedOn w:val="a1"/>
    <w:uiPriority w:val="59"/>
    <w:rsid w:val="00F45A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12"/>
    <w:uiPriority w:val="99"/>
    <w:unhideWhenUsed/>
    <w:rsid w:val="00394A21"/>
    <w:pPr>
      <w:spacing w:after="120" w:line="480" w:lineRule="auto"/>
    </w:pPr>
  </w:style>
  <w:style w:type="character" w:customStyle="1" w:styleId="212">
    <w:name w:val="Основной текст 2 Знак1"/>
    <w:link w:val="23"/>
    <w:uiPriority w:val="99"/>
    <w:rsid w:val="00394A21"/>
    <w:rPr>
      <w:lang w:eastAsia="zh-CN"/>
    </w:rPr>
  </w:style>
  <w:style w:type="paragraph" w:styleId="ac">
    <w:name w:val="header"/>
    <w:basedOn w:val="a"/>
    <w:link w:val="ad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8C3EC3"/>
    <w:rPr>
      <w:lang w:eastAsia="zh-CN"/>
    </w:rPr>
  </w:style>
  <w:style w:type="paragraph" w:styleId="ae">
    <w:name w:val="footer"/>
    <w:basedOn w:val="a"/>
    <w:link w:val="af"/>
    <w:uiPriority w:val="99"/>
    <w:unhideWhenUsed/>
    <w:rsid w:val="008C3EC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8C3EC3"/>
    <w:rPr>
      <w:lang w:eastAsia="zh-CN"/>
    </w:rPr>
  </w:style>
  <w:style w:type="paragraph" w:styleId="af0">
    <w:name w:val="Balloon Text"/>
    <w:basedOn w:val="a"/>
    <w:link w:val="af1"/>
    <w:uiPriority w:val="99"/>
    <w:semiHidden/>
    <w:unhideWhenUsed/>
    <w:rsid w:val="004C7F23"/>
    <w:rPr>
      <w:rFonts w:ascii="Segoe UI" w:hAnsi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4C7F23"/>
    <w:rPr>
      <w:rFonts w:ascii="Segoe UI" w:hAnsi="Segoe UI" w:cs="Segoe UI"/>
      <w:sz w:val="18"/>
      <w:szCs w:val="18"/>
      <w:lang w:eastAsia="zh-CN"/>
    </w:rPr>
  </w:style>
  <w:style w:type="paragraph" w:styleId="af2">
    <w:name w:val="Normal (Web)"/>
    <w:basedOn w:val="a"/>
    <w:uiPriority w:val="99"/>
    <w:unhideWhenUsed/>
    <w:rsid w:val="00750E00"/>
    <w:pPr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750E00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ch74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CF6F10EC733C9772E087DB3679F99B2A41489C8D811347A8C1779F401022F2650CD228109885E272475FD8A70CE0FCEE99C6AD31BFCE4A7CE99983C79bAD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8664768.100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FF7A4-81D2-44B8-A6F7-1FE94FE3E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4791</Words>
  <Characters>27309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32036</CharactersWithSpaces>
  <SharedDoc>false</SharedDoc>
  <HLinks>
    <vt:vector size="24" baseType="variant">
      <vt:variant>
        <vt:i4>5308418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7536750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consultantplus://offline/ref=1CF6F10EC733C9772E087DB3679F99B2A41489C8D811347A8C1779F401022F2650CD228109885E272475FD8A70CE0FCEE99C6AD31BFCE4A7CE99983C79bAD</vt:lpwstr>
      </vt:variant>
      <vt:variant>
        <vt:lpwstr/>
      </vt:variant>
      <vt:variant>
        <vt:i4>4259848</vt:i4>
      </vt:variant>
      <vt:variant>
        <vt:i4>3</vt:i4>
      </vt:variant>
      <vt:variant>
        <vt:i4>0</vt:i4>
      </vt:variant>
      <vt:variant>
        <vt:i4>5</vt:i4>
      </vt:variant>
      <vt:variant>
        <vt:lpwstr>garantf1://18664768.1000/</vt:lpwstr>
      </vt:variant>
      <vt:variant>
        <vt:lpwstr/>
      </vt:variant>
      <vt:variant>
        <vt:i4>4521996</vt:i4>
      </vt:variant>
      <vt:variant>
        <vt:i4>0</vt:i4>
      </vt:variant>
      <vt:variant>
        <vt:i4>0</vt:i4>
      </vt:variant>
      <vt:variant>
        <vt:i4>5</vt:i4>
      </vt:variant>
      <vt:variant>
        <vt:lpwstr>http://www.arch74.ru/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Яскей</dc:creator>
  <cp:lastModifiedBy>Евгения Н. Тюрина</cp:lastModifiedBy>
  <cp:revision>6</cp:revision>
  <cp:lastPrinted>2021-07-08T10:47:00Z</cp:lastPrinted>
  <dcterms:created xsi:type="dcterms:W3CDTF">2021-10-05T11:08:00Z</dcterms:created>
  <dcterms:modified xsi:type="dcterms:W3CDTF">2021-12-03T05:02:00Z</dcterms:modified>
</cp:coreProperties>
</file>